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7A863" w14:textId="755146A0" w:rsidR="00810C72" w:rsidRPr="00810C72" w:rsidRDefault="00810C72" w:rsidP="00810C7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58251497"/>
      <w:r w:rsidRPr="00810C7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10C72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</w:t>
      </w:r>
    </w:p>
    <w:p w14:paraId="41C3A3E0" w14:textId="77777777" w:rsidR="00810C72" w:rsidRPr="00810C72" w:rsidRDefault="00810C72" w:rsidP="00810C7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10C72">
        <w:rPr>
          <w:rFonts w:ascii="Times New Roman" w:hAnsi="Times New Roman" w:cs="Times New Roman"/>
          <w:sz w:val="24"/>
          <w:szCs w:val="24"/>
        </w:rPr>
        <w:t>Пограничного муниципального округа</w:t>
      </w:r>
    </w:p>
    <w:p w14:paraId="2295EFB9" w14:textId="28BF53BD" w:rsidR="007A6F7C" w:rsidRDefault="00810C72" w:rsidP="00810C7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10C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7F105B">
        <w:rPr>
          <w:rFonts w:ascii="Times New Roman" w:hAnsi="Times New Roman" w:cs="Times New Roman"/>
          <w:sz w:val="24"/>
          <w:szCs w:val="24"/>
        </w:rPr>
        <w:t>от  31.03.2021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0C72">
        <w:rPr>
          <w:rFonts w:ascii="Times New Roman" w:hAnsi="Times New Roman" w:cs="Times New Roman"/>
          <w:sz w:val="24"/>
          <w:szCs w:val="24"/>
        </w:rPr>
        <w:t xml:space="preserve"> №</w:t>
      </w:r>
      <w:bookmarkEnd w:id="0"/>
      <w:r w:rsidRPr="00810C72">
        <w:rPr>
          <w:rFonts w:ascii="Times New Roman" w:hAnsi="Times New Roman" w:cs="Times New Roman"/>
          <w:sz w:val="24"/>
          <w:szCs w:val="24"/>
        </w:rPr>
        <w:t xml:space="preserve"> </w:t>
      </w:r>
      <w:r w:rsidR="007F105B">
        <w:rPr>
          <w:rFonts w:ascii="Times New Roman" w:hAnsi="Times New Roman" w:cs="Times New Roman"/>
          <w:sz w:val="24"/>
          <w:szCs w:val="24"/>
        </w:rPr>
        <w:t>300</w:t>
      </w:r>
      <w:r w:rsidRPr="00810C72">
        <w:rPr>
          <w:rFonts w:ascii="Times New Roman" w:hAnsi="Times New Roman" w:cs="Times New Roman"/>
          <w:sz w:val="24"/>
          <w:szCs w:val="24"/>
        </w:rPr>
        <w:t xml:space="preserve"> </w:t>
      </w:r>
      <w:r w:rsidR="00690E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DEA2BD" w14:textId="77777777" w:rsidR="00C17B46" w:rsidRDefault="00C17B46" w:rsidP="0053071A">
      <w:pPr>
        <w:spacing w:line="240" w:lineRule="auto"/>
        <w:jc w:val="center"/>
        <w:rPr>
          <w:b/>
          <w:sz w:val="26"/>
          <w:szCs w:val="26"/>
        </w:rPr>
      </w:pPr>
    </w:p>
    <w:p w14:paraId="72F66270" w14:textId="3B892CFF" w:rsidR="0053071A" w:rsidRPr="00493F69" w:rsidRDefault="0053071A" w:rsidP="0053071A">
      <w:pPr>
        <w:spacing w:line="240" w:lineRule="auto"/>
        <w:jc w:val="center"/>
        <w:rPr>
          <w:b/>
          <w:sz w:val="26"/>
          <w:szCs w:val="26"/>
        </w:rPr>
      </w:pPr>
      <w:r w:rsidRPr="00493F69">
        <w:rPr>
          <w:b/>
          <w:sz w:val="26"/>
          <w:szCs w:val="26"/>
        </w:rPr>
        <w:t xml:space="preserve">План мероприятий («дорожной карты») по развитию муниципальной системы оценки качества образования и механизмов управления качеством образования в </w:t>
      </w:r>
      <w:r w:rsidR="00690EF3" w:rsidRPr="00493F69">
        <w:rPr>
          <w:b/>
          <w:sz w:val="26"/>
          <w:szCs w:val="26"/>
        </w:rPr>
        <w:t>Пограничном муниципальном</w:t>
      </w:r>
      <w:r w:rsidRPr="00493F69">
        <w:rPr>
          <w:b/>
          <w:sz w:val="26"/>
          <w:szCs w:val="26"/>
        </w:rPr>
        <w:t xml:space="preserve"> округе</w:t>
      </w:r>
    </w:p>
    <w:p w14:paraId="712B55B3" w14:textId="77777777" w:rsidR="0053071A" w:rsidRPr="00493F69" w:rsidRDefault="0053071A" w:rsidP="0053071A">
      <w:pPr>
        <w:spacing w:line="240" w:lineRule="auto"/>
        <w:ind w:firstLine="709"/>
        <w:jc w:val="center"/>
        <w:rPr>
          <w:b/>
          <w:sz w:val="26"/>
          <w:szCs w:val="26"/>
        </w:rPr>
      </w:pPr>
      <w:r w:rsidRPr="00493F69">
        <w:rPr>
          <w:b/>
          <w:sz w:val="26"/>
          <w:szCs w:val="26"/>
        </w:rPr>
        <w:t>Пояснительная записка</w:t>
      </w:r>
    </w:p>
    <w:p w14:paraId="2683AD57" w14:textId="691337CD" w:rsidR="0053071A" w:rsidRPr="00493F69" w:rsidRDefault="0053071A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 w:rsidRPr="00493F69">
        <w:rPr>
          <w:sz w:val="26"/>
          <w:szCs w:val="26"/>
        </w:rPr>
        <w:t xml:space="preserve">План мероприятий («дорожная карта») по развитию муниципальной системы оценки качества образования и механизмов управления качеством образования в </w:t>
      </w:r>
      <w:r w:rsidR="00690EF3" w:rsidRPr="00493F69">
        <w:rPr>
          <w:sz w:val="26"/>
          <w:szCs w:val="26"/>
        </w:rPr>
        <w:t>Пограничном муниципальном</w:t>
      </w:r>
      <w:r w:rsidRPr="00493F69">
        <w:rPr>
          <w:sz w:val="26"/>
          <w:szCs w:val="26"/>
        </w:rPr>
        <w:t xml:space="preserve"> округе (далее - Дорожная карта) разработан на основании нормативных и программных документов по развитию системы образования Российской Федерации для достижения следующих параметров:</w:t>
      </w:r>
    </w:p>
    <w:p w14:paraId="249D9915" w14:textId="77777777" w:rsidR="0053071A" w:rsidRPr="00493F69" w:rsidRDefault="0053071A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 w:rsidRPr="00493F69">
        <w:rPr>
          <w:sz w:val="26"/>
          <w:szCs w:val="26"/>
        </w:rPr>
        <w:t>обеспечение вхождения Российской Федерации в число 10 ведущих стран мира по качеству общего образования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14:paraId="4D067021" w14:textId="2FA8DB82" w:rsidR="0053071A" w:rsidRPr="00493F69" w:rsidRDefault="0053071A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 w:rsidRPr="00493F69">
        <w:rPr>
          <w:sz w:val="26"/>
          <w:szCs w:val="26"/>
        </w:rPr>
        <w:t>обеспечение качественного массового образования в соответствии с требованиями Федеральных государственных образоват</w:t>
      </w:r>
      <w:r w:rsidR="00990B1C" w:rsidRPr="00493F69">
        <w:rPr>
          <w:sz w:val="26"/>
          <w:szCs w:val="26"/>
        </w:rPr>
        <w:t xml:space="preserve">ельных стандартов начального, основного  и среднего </w:t>
      </w:r>
      <w:r w:rsidRPr="00493F69">
        <w:rPr>
          <w:sz w:val="26"/>
          <w:szCs w:val="26"/>
        </w:rPr>
        <w:t xml:space="preserve"> общего образования (далее - ФГОС), </w:t>
      </w:r>
      <w:proofErr w:type="gramStart"/>
      <w:r w:rsidRPr="00493F69">
        <w:rPr>
          <w:sz w:val="26"/>
          <w:szCs w:val="26"/>
        </w:rPr>
        <w:t>направленных</w:t>
      </w:r>
      <w:proofErr w:type="gramEnd"/>
      <w:r w:rsidRPr="00493F69">
        <w:rPr>
          <w:sz w:val="26"/>
          <w:szCs w:val="26"/>
        </w:rPr>
        <w:t xml:space="preserve"> в том числе на обеспечение доступности получения качественного образования соответствующего уровня;</w:t>
      </w:r>
    </w:p>
    <w:p w14:paraId="394EC67A" w14:textId="7BF9E8B5" w:rsidR="0053071A" w:rsidRPr="00493F69" w:rsidRDefault="00990B1C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 w:rsidRPr="00493F69">
        <w:rPr>
          <w:sz w:val="26"/>
          <w:szCs w:val="26"/>
        </w:rPr>
        <w:t xml:space="preserve"> </w:t>
      </w:r>
      <w:r w:rsidR="0053071A" w:rsidRPr="00493F69">
        <w:rPr>
          <w:sz w:val="26"/>
          <w:szCs w:val="26"/>
        </w:rPr>
        <w:t xml:space="preserve"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</w:t>
      </w:r>
      <w:proofErr w:type="gramStart"/>
      <w:r w:rsidR="0053071A" w:rsidRPr="00493F69">
        <w:rPr>
          <w:sz w:val="26"/>
          <w:szCs w:val="26"/>
        </w:rPr>
        <w:t>обучающимися</w:t>
      </w:r>
      <w:proofErr w:type="gramEnd"/>
      <w:r w:rsidR="0053071A" w:rsidRPr="00493F69">
        <w:rPr>
          <w:sz w:val="26"/>
          <w:szCs w:val="26"/>
        </w:rPr>
        <w:t xml:space="preserve"> базовых навыков и умений,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14:paraId="1E20FD0E" w14:textId="77777777" w:rsidR="0053071A" w:rsidRPr="00493F69" w:rsidRDefault="0053071A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493F69">
        <w:rPr>
          <w:sz w:val="26"/>
          <w:szCs w:val="26"/>
        </w:rPr>
        <w:t xml:space="preserve"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</w:t>
      </w:r>
      <w:r w:rsidRPr="00493F69">
        <w:rPr>
          <w:sz w:val="26"/>
          <w:szCs w:val="26"/>
        </w:rPr>
        <w:lastRenderedPageBreak/>
        <w:t>всех обучающихся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  <w:proofErr w:type="gramEnd"/>
    </w:p>
    <w:p w14:paraId="6A2C07F2" w14:textId="32E33FF2" w:rsidR="0053071A" w:rsidRPr="00493F69" w:rsidRDefault="0053071A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 w:rsidRPr="00493F69">
        <w:rPr>
          <w:sz w:val="26"/>
          <w:szCs w:val="26"/>
        </w:rPr>
        <w:t>развитие таланта (выявление и развитие талантливых детей в соответствии с Концепцией общенациональной системы выявления</w:t>
      </w:r>
      <w:r w:rsidR="00990B1C" w:rsidRPr="00493F69">
        <w:rPr>
          <w:sz w:val="26"/>
          <w:szCs w:val="26"/>
        </w:rPr>
        <w:t xml:space="preserve"> и развития молодых талантов</w:t>
      </w:r>
      <w:r w:rsidRPr="00493F69">
        <w:rPr>
          <w:sz w:val="26"/>
          <w:szCs w:val="26"/>
        </w:rPr>
        <w:t>);</w:t>
      </w:r>
    </w:p>
    <w:p w14:paraId="3639B0D9" w14:textId="77777777" w:rsidR="0053071A" w:rsidRPr="00493F69" w:rsidRDefault="0053071A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 w:rsidRPr="00493F69">
        <w:rPr>
          <w:sz w:val="26"/>
          <w:szCs w:val="26"/>
        </w:rPr>
        <w:t xml:space="preserve">повышение объективности оценки образовательных результатов (в соответствии с рекомендациями Федеральной службы по надзору в сфере образования и науки Российской Федерации (далее - </w:t>
      </w:r>
      <w:proofErr w:type="spellStart"/>
      <w:r w:rsidRPr="00493F69">
        <w:rPr>
          <w:sz w:val="26"/>
          <w:szCs w:val="26"/>
        </w:rPr>
        <w:t>Рособрнадзор</w:t>
      </w:r>
      <w:proofErr w:type="spellEnd"/>
      <w:r w:rsidRPr="00493F69">
        <w:rPr>
          <w:sz w:val="26"/>
          <w:szCs w:val="26"/>
        </w:rPr>
        <w:t xml:space="preserve">) по повышению объективности оценки образовательных результатов - Письмо </w:t>
      </w:r>
      <w:proofErr w:type="spellStart"/>
      <w:r w:rsidRPr="00493F69">
        <w:rPr>
          <w:sz w:val="26"/>
          <w:szCs w:val="26"/>
        </w:rPr>
        <w:t>Рособрнадзора</w:t>
      </w:r>
      <w:proofErr w:type="spellEnd"/>
      <w:r w:rsidRPr="00493F69">
        <w:rPr>
          <w:sz w:val="26"/>
          <w:szCs w:val="26"/>
        </w:rPr>
        <w:t xml:space="preserve"> № 05-71 от 16.03.2018);</w:t>
      </w:r>
    </w:p>
    <w:p w14:paraId="5E4237D1" w14:textId="77777777" w:rsidR="0053071A" w:rsidRPr="00493F69" w:rsidRDefault="0053071A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 w:rsidRPr="00493F69">
        <w:rPr>
          <w:sz w:val="26"/>
          <w:szCs w:val="26"/>
        </w:rPr>
        <w:t>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 (в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14:paraId="78692544" w14:textId="26C9826E" w:rsidR="0053071A" w:rsidRPr="00493F69" w:rsidRDefault="0053071A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 w:rsidRPr="00493F69">
        <w:rPr>
          <w:sz w:val="26"/>
          <w:szCs w:val="26"/>
        </w:rPr>
        <w:t xml:space="preserve"> совершенствование качества подготовки педагогических кадров (в соответствии с Планом мероприятий по формированию и введению национально</w:t>
      </w:r>
      <w:r w:rsidR="00DB6707">
        <w:rPr>
          <w:sz w:val="26"/>
          <w:szCs w:val="26"/>
        </w:rPr>
        <w:t>й системы учительского роста</w:t>
      </w:r>
      <w:r w:rsidR="00A3459E" w:rsidRPr="00493F69">
        <w:rPr>
          <w:sz w:val="26"/>
          <w:szCs w:val="26"/>
        </w:rPr>
        <w:t>);</w:t>
      </w:r>
    </w:p>
    <w:p w14:paraId="1EB31EC0" w14:textId="77777777" w:rsidR="00493F69" w:rsidRDefault="0053071A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493F69">
        <w:rPr>
          <w:sz w:val="26"/>
          <w:szCs w:val="26"/>
        </w:rPr>
        <w:t>развитие системы профориентации (в соответствии с Концепцией долгосрочного социально-экономического развития Российской Федер</w:t>
      </w:r>
      <w:r w:rsidR="00A3459E" w:rsidRPr="00493F69">
        <w:rPr>
          <w:sz w:val="26"/>
          <w:szCs w:val="26"/>
        </w:rPr>
        <w:t xml:space="preserve">ации на период до 2020 года </w:t>
      </w:r>
      <w:r w:rsidRPr="00493F69">
        <w:rPr>
          <w:sz w:val="26"/>
          <w:szCs w:val="26"/>
        </w:rPr>
        <w:t>решение задачи «Улучшение качества рабочей силы и развитие ее профессиональной мобильности на основе реформирования системы профессионального образования всех уровней, развития системы непрерывного профессионального образования, системы профессиональной подготовки и переподготовки кадров с учетом определения государственных приоритетов развития экономики, что предполагает развитие системы профессиональной ориентации</w:t>
      </w:r>
      <w:proofErr w:type="gramEnd"/>
      <w:r w:rsidRPr="00493F69">
        <w:rPr>
          <w:sz w:val="26"/>
          <w:szCs w:val="26"/>
        </w:rPr>
        <w:t xml:space="preserve"> и психологической поддержки населения, в том числе профессиональной ориентации школьников, повышение их мотивации к трудовой деятельности по профессиям, специальностям, востребованным на рынке труда»).</w:t>
      </w:r>
    </w:p>
    <w:p w14:paraId="0D064728" w14:textId="77777777" w:rsidR="003F4F32" w:rsidRDefault="009B76A7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 w:rsidRPr="00493F69">
        <w:rPr>
          <w:b/>
          <w:sz w:val="26"/>
          <w:szCs w:val="26"/>
        </w:rPr>
        <w:t>Цель</w:t>
      </w:r>
      <w:r w:rsidR="00790BE2" w:rsidRPr="00493F69">
        <w:rPr>
          <w:b/>
          <w:sz w:val="26"/>
          <w:szCs w:val="26"/>
        </w:rPr>
        <w:t>:</w:t>
      </w:r>
      <w:r w:rsidR="00790BE2" w:rsidRPr="00493F69">
        <w:rPr>
          <w:sz w:val="26"/>
          <w:szCs w:val="26"/>
        </w:rPr>
        <w:t xml:space="preserve"> </w:t>
      </w:r>
    </w:p>
    <w:p w14:paraId="57C43BE1" w14:textId="1F4BC223" w:rsidR="00790BE2" w:rsidRDefault="003F4F32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</w:t>
      </w:r>
      <w:r w:rsidR="00790BE2" w:rsidRPr="00493F69">
        <w:rPr>
          <w:sz w:val="26"/>
          <w:szCs w:val="26"/>
        </w:rPr>
        <w:t>ормирование аналитической основы для развития муниципальной системы оценки качества образования</w:t>
      </w:r>
      <w:r w:rsidR="00F57A5A" w:rsidRPr="00493F69">
        <w:rPr>
          <w:sz w:val="26"/>
          <w:szCs w:val="26"/>
        </w:rPr>
        <w:t>;</w:t>
      </w:r>
      <w:r w:rsidR="00790BE2" w:rsidRPr="00493F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14:paraId="38637901" w14:textId="4E1735CD" w:rsidR="003F4F32" w:rsidRPr="003F4F32" w:rsidRDefault="003F4F32" w:rsidP="003F4F3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3F4F32">
        <w:rPr>
          <w:rFonts w:ascii="Times New Roman" w:eastAsia="Calibri" w:hAnsi="Times New Roman" w:cs="Times New Roman"/>
        </w:rPr>
        <w:t>совершенствование муниципальных механизмов управления качеством образования.</w:t>
      </w:r>
    </w:p>
    <w:p w14:paraId="1E3A1556" w14:textId="61409CE2" w:rsidR="0053071A" w:rsidRDefault="009B76A7" w:rsidP="00493F69">
      <w:pPr>
        <w:pStyle w:val="a6"/>
        <w:spacing w:line="360" w:lineRule="auto"/>
        <w:ind w:firstLine="709"/>
        <w:jc w:val="both"/>
        <w:rPr>
          <w:b/>
          <w:sz w:val="26"/>
          <w:szCs w:val="26"/>
        </w:rPr>
      </w:pPr>
      <w:r w:rsidRPr="00493F69">
        <w:rPr>
          <w:b/>
          <w:sz w:val="26"/>
          <w:szCs w:val="26"/>
        </w:rPr>
        <w:lastRenderedPageBreak/>
        <w:t>Задачи</w:t>
      </w:r>
      <w:r w:rsidR="0053071A" w:rsidRPr="00493F69">
        <w:rPr>
          <w:b/>
          <w:sz w:val="26"/>
          <w:szCs w:val="26"/>
        </w:rPr>
        <w:t>:</w:t>
      </w:r>
    </w:p>
    <w:p w14:paraId="4F9A1880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 xml:space="preserve">провести анализ качества организации процессов управления на муниципальном уровне; </w:t>
      </w:r>
    </w:p>
    <w:p w14:paraId="65AAB8FE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>выявить основные проблемы в процессах управления качеством образования на школьном и муниципальном уровнях;</w:t>
      </w:r>
    </w:p>
    <w:p w14:paraId="6187E7F3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 xml:space="preserve">изучить и внедрить лучшие муниципальные практики организации системного подхода к процессам управления качеством образования; </w:t>
      </w:r>
    </w:p>
    <w:p w14:paraId="35DA42E6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>сформировать в муниципальной системе образования единые подходы к организации процессов управления и показателям их эффективности;</w:t>
      </w:r>
    </w:p>
    <w:p w14:paraId="1145416E" w14:textId="77777777" w:rsidR="003F4F32" w:rsidRPr="003F4F32" w:rsidRDefault="003F4F32" w:rsidP="003F4F32">
      <w:pPr>
        <w:tabs>
          <w:tab w:val="left" w:pos="3840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>совершенствовать формы, технологии и методы управления в контексте федеральных требований.</w:t>
      </w:r>
    </w:p>
    <w:p w14:paraId="3EC80BE0" w14:textId="15537F78" w:rsidR="003F4F32" w:rsidRDefault="003F4F32" w:rsidP="003F4F32">
      <w:pPr>
        <w:pStyle w:val="a6"/>
        <w:spacing w:line="360" w:lineRule="auto"/>
        <w:jc w:val="both"/>
        <w:rPr>
          <w:sz w:val="26"/>
          <w:szCs w:val="26"/>
        </w:rPr>
      </w:pPr>
    </w:p>
    <w:p w14:paraId="3951A6A8" w14:textId="77777777" w:rsidR="0053071A" w:rsidRPr="00493F69" w:rsidRDefault="0053071A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 w:rsidRPr="00493F69">
        <w:rPr>
          <w:sz w:val="26"/>
          <w:szCs w:val="26"/>
        </w:rPr>
        <w:t>Выбор направлений комплексного анализа должен обеспечивать анализ следующих аспектов состояния системы образования:</w:t>
      </w:r>
    </w:p>
    <w:p w14:paraId="0C735CBE" w14:textId="77777777" w:rsidR="0053071A" w:rsidRPr="00493F69" w:rsidRDefault="0053071A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 w:rsidRPr="00493F69">
        <w:rPr>
          <w:sz w:val="26"/>
          <w:szCs w:val="26"/>
        </w:rPr>
        <w:t>результатов оценочных процедур по годам и общеобразовательным предметам глубиной не менее 3 лет (там, где это целесообразно);</w:t>
      </w:r>
    </w:p>
    <w:p w14:paraId="40B9931B" w14:textId="77777777" w:rsidR="0053071A" w:rsidRPr="00493F69" w:rsidRDefault="0053071A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 w:rsidRPr="00493F69">
        <w:rPr>
          <w:sz w:val="26"/>
          <w:szCs w:val="26"/>
        </w:rPr>
        <w:t>объективности результатов оценочных процедур;</w:t>
      </w:r>
    </w:p>
    <w:p w14:paraId="2A4D417C" w14:textId="2D5D5BC5" w:rsidR="0053071A" w:rsidRPr="00493F69" w:rsidRDefault="0053071A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 w:rsidRPr="00493F69">
        <w:rPr>
          <w:sz w:val="26"/>
          <w:szCs w:val="26"/>
        </w:rPr>
        <w:t>результатов оценочных процедур в разрезе образовательных организаций</w:t>
      </w:r>
      <w:r w:rsidR="00A3459E" w:rsidRPr="00493F69">
        <w:rPr>
          <w:sz w:val="26"/>
          <w:szCs w:val="26"/>
        </w:rPr>
        <w:t>;</w:t>
      </w:r>
      <w:r w:rsidRPr="00493F69">
        <w:rPr>
          <w:sz w:val="26"/>
          <w:szCs w:val="26"/>
        </w:rPr>
        <w:t xml:space="preserve"> </w:t>
      </w:r>
      <w:r w:rsidR="00A3459E" w:rsidRPr="00493F69">
        <w:rPr>
          <w:sz w:val="26"/>
          <w:szCs w:val="26"/>
        </w:rPr>
        <w:t xml:space="preserve"> </w:t>
      </w:r>
    </w:p>
    <w:p w14:paraId="70D6013E" w14:textId="77777777" w:rsidR="0053071A" w:rsidRPr="00493F69" w:rsidRDefault="0053071A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 w:rsidRPr="00493F69">
        <w:rPr>
          <w:sz w:val="26"/>
          <w:szCs w:val="26"/>
        </w:rPr>
        <w:t>связей между результатами процедур оценки качества образования и государственных итоговых аттестаций и контекстными данными, в том числе характеристиками условий осуществления образовательной деятельности и характеристиками образовательного процесса;</w:t>
      </w:r>
    </w:p>
    <w:p w14:paraId="5CFAA780" w14:textId="67E0FD87" w:rsidR="0053071A" w:rsidRPr="00493F69" w:rsidRDefault="0053071A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 w:rsidRPr="00493F69">
        <w:rPr>
          <w:sz w:val="26"/>
          <w:szCs w:val="26"/>
        </w:rPr>
        <w:t>связей между результатами оценочных процедур, контекстными данными по общеобразовательным организациям и сведениями, характеризующими особенности работы органов местного сам</w:t>
      </w:r>
      <w:r w:rsidR="003F4F32">
        <w:rPr>
          <w:sz w:val="26"/>
          <w:szCs w:val="26"/>
        </w:rPr>
        <w:t>оу</w:t>
      </w:r>
      <w:r w:rsidRPr="00493F69">
        <w:rPr>
          <w:sz w:val="26"/>
          <w:szCs w:val="26"/>
        </w:rPr>
        <w:t>правления, осуществляющих управление в сфере образования, руководителей образовательных организаций;</w:t>
      </w:r>
    </w:p>
    <w:p w14:paraId="16F8BCA2" w14:textId="09B430AA" w:rsidR="0053071A" w:rsidRDefault="0053071A" w:rsidP="00493F69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 w:rsidRPr="00493F69">
        <w:rPr>
          <w:sz w:val="26"/>
          <w:szCs w:val="26"/>
        </w:rPr>
        <w:lastRenderedPageBreak/>
        <w:t xml:space="preserve">зон риска, связанных с существенным отклонением показателей от установленных норм (если таковые утверждены нормативными документами) или от средних значений по Российской Федерации и по </w:t>
      </w:r>
      <w:r w:rsidR="00690EF3" w:rsidRPr="00493F69">
        <w:rPr>
          <w:sz w:val="26"/>
          <w:szCs w:val="26"/>
        </w:rPr>
        <w:t>Приморскому краю.</w:t>
      </w:r>
    </w:p>
    <w:p w14:paraId="3595F061" w14:textId="77777777" w:rsidR="003F4F32" w:rsidRDefault="003F4F32" w:rsidP="003F4F32">
      <w:pPr>
        <w:tabs>
          <w:tab w:val="left" w:pos="3840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</w:rPr>
      </w:pPr>
      <w:r w:rsidRPr="003F4F32">
        <w:rPr>
          <w:rFonts w:ascii="Times New Roman" w:eastAsia="Calibri" w:hAnsi="Times New Roman" w:cs="Times New Roman"/>
        </w:rPr>
        <w:t>Механизмы реализации «дорожной карты»: механизмы управления качеством образовательных результатов, механизмы управления качеством образовательной деятельности.</w:t>
      </w:r>
    </w:p>
    <w:p w14:paraId="6295130C" w14:textId="3B40DEDD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b/>
          <w:bCs/>
          <w:iCs/>
          <w:sz w:val="26"/>
          <w:szCs w:val="26"/>
        </w:rPr>
        <w:t>«Механизмы управления качеством образовательных результатов»:</w:t>
      </w:r>
    </w:p>
    <w:p w14:paraId="42F7A2D7" w14:textId="42B2888C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>Направления:</w:t>
      </w:r>
    </w:p>
    <w:p w14:paraId="312EF16A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>1. «Система оценки качества подготовки обучающихся и объективности процедур оценки качества образования и олимпиад школьников»;</w:t>
      </w:r>
    </w:p>
    <w:p w14:paraId="70F04B24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>2. «Система работы со школами с низкими результатами обучения и/или школами, функционирующими в неблагоприятных социальных условиях»;</w:t>
      </w:r>
    </w:p>
    <w:p w14:paraId="4D7FA9E6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>3. «Система выявления, поддержки и развития способностей и талантов у детей и молодёжи»;</w:t>
      </w:r>
    </w:p>
    <w:p w14:paraId="35A5C621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 xml:space="preserve">4. «Система работы по самоопределению и профессиональной ориентации </w:t>
      </w:r>
      <w:proofErr w:type="gramStart"/>
      <w:r w:rsidRPr="003F4F32">
        <w:rPr>
          <w:rFonts w:ascii="Times New Roman" w:eastAsia="Calibri" w:hAnsi="Times New Roman" w:cs="Times New Roman"/>
          <w:sz w:val="26"/>
          <w:szCs w:val="26"/>
        </w:rPr>
        <w:t>обучающихся</w:t>
      </w:r>
      <w:proofErr w:type="gramEnd"/>
      <w:r w:rsidRPr="003F4F32">
        <w:rPr>
          <w:rFonts w:ascii="Times New Roman" w:eastAsia="Calibri" w:hAnsi="Times New Roman" w:cs="Times New Roman"/>
          <w:sz w:val="26"/>
          <w:szCs w:val="26"/>
        </w:rPr>
        <w:t>».</w:t>
      </w:r>
    </w:p>
    <w:p w14:paraId="72E44F9E" w14:textId="25E6FF1F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6"/>
          <w:szCs w:val="26"/>
        </w:rPr>
      </w:pPr>
      <w:r w:rsidRPr="003F4F32">
        <w:rPr>
          <w:rFonts w:ascii="Times New Roman" w:eastAsia="Calibri" w:hAnsi="Times New Roman" w:cs="Times New Roman"/>
          <w:b/>
          <w:bCs/>
          <w:iCs/>
          <w:sz w:val="26"/>
          <w:szCs w:val="26"/>
        </w:rPr>
        <w:t xml:space="preserve">«Механизмы управления качеством образовательной деятельности» </w:t>
      </w:r>
    </w:p>
    <w:p w14:paraId="1B4441F1" w14:textId="29D6135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>Направления:</w:t>
      </w:r>
    </w:p>
    <w:p w14:paraId="24A281BC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>5. «Система мониторинга эффективности руководителей образовательных учреждений»;</w:t>
      </w:r>
    </w:p>
    <w:p w14:paraId="0957D235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>6. «Система обеспечения профессионального роста педагогических работников»;</w:t>
      </w:r>
    </w:p>
    <w:p w14:paraId="0927E49E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 xml:space="preserve">7. «Система организации воспитания и социализации </w:t>
      </w:r>
      <w:proofErr w:type="gramStart"/>
      <w:r w:rsidRPr="003F4F32">
        <w:rPr>
          <w:rFonts w:ascii="Times New Roman" w:eastAsia="Calibri" w:hAnsi="Times New Roman" w:cs="Times New Roman"/>
          <w:sz w:val="26"/>
          <w:szCs w:val="26"/>
        </w:rPr>
        <w:t>обучающихся</w:t>
      </w:r>
      <w:proofErr w:type="gramEnd"/>
      <w:r w:rsidRPr="003F4F32">
        <w:rPr>
          <w:rFonts w:ascii="Times New Roman" w:eastAsia="Calibri" w:hAnsi="Times New Roman" w:cs="Times New Roman"/>
          <w:sz w:val="26"/>
          <w:szCs w:val="26"/>
        </w:rPr>
        <w:t>»;</w:t>
      </w:r>
    </w:p>
    <w:p w14:paraId="1898DB16" w14:textId="7F0A45B3" w:rsidR="002313AC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 xml:space="preserve">8. «Система организации дошкольного образования». </w:t>
      </w:r>
    </w:p>
    <w:p w14:paraId="4820D3BF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EB11DC4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 xml:space="preserve">Планируемый конечный результат реализации «дорожной карты»: создание эффективной муниципальной системы управления качеством образования, включающей в себя полный управленческий цикл: </w:t>
      </w:r>
    </w:p>
    <w:p w14:paraId="1BCFD84C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lastRenderedPageBreak/>
        <w:t>обоснованные цели;</w:t>
      </w:r>
    </w:p>
    <w:p w14:paraId="0FA9AB43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>выбор показателей, методов сбора информации;</w:t>
      </w:r>
    </w:p>
    <w:p w14:paraId="7B1BE009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>проведение мониторинга;</w:t>
      </w:r>
    </w:p>
    <w:p w14:paraId="776EAA09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>проведение анализа и подготовка адресных рекомендаций;</w:t>
      </w:r>
    </w:p>
    <w:p w14:paraId="6B7E0358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>принятие мер и управленческих решений;</w:t>
      </w:r>
    </w:p>
    <w:p w14:paraId="5C532C58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>анализ эффективности принятых мер.</w:t>
      </w:r>
    </w:p>
    <w:p w14:paraId="0D8C7939" w14:textId="77777777" w:rsidR="003F4F32" w:rsidRDefault="003F4F32" w:rsidP="003F4F32">
      <w:pPr>
        <w:pStyle w:val="a6"/>
        <w:spacing w:line="360" w:lineRule="auto"/>
        <w:jc w:val="both"/>
        <w:rPr>
          <w:sz w:val="26"/>
          <w:szCs w:val="26"/>
        </w:rPr>
      </w:pPr>
    </w:p>
    <w:p w14:paraId="05631FFF" w14:textId="561C8377" w:rsidR="00FB522E" w:rsidRPr="003F4F32" w:rsidRDefault="0053071A" w:rsidP="003F4F32">
      <w:pPr>
        <w:pStyle w:val="a6"/>
        <w:spacing w:line="360" w:lineRule="auto"/>
        <w:ind w:firstLine="709"/>
        <w:jc w:val="both"/>
        <w:rPr>
          <w:sz w:val="26"/>
          <w:szCs w:val="26"/>
        </w:rPr>
      </w:pPr>
      <w:r w:rsidRPr="00493F69">
        <w:rPr>
          <w:sz w:val="26"/>
          <w:szCs w:val="26"/>
        </w:rPr>
        <w:t xml:space="preserve">Результаты комплексного анализа формируются в соответствии с перечисленными выше актуальными направлениями развития системы образования и с учетом необходимости проведения комплексного анализа по общеобразовательным организациям </w:t>
      </w:r>
      <w:r w:rsidR="00690EF3" w:rsidRPr="00493F69">
        <w:rPr>
          <w:sz w:val="26"/>
          <w:szCs w:val="26"/>
        </w:rPr>
        <w:t>Погр</w:t>
      </w:r>
      <w:r w:rsidR="003F4F32">
        <w:rPr>
          <w:sz w:val="26"/>
          <w:szCs w:val="26"/>
        </w:rPr>
        <w:t>аничного муниципального округа</w:t>
      </w:r>
    </w:p>
    <w:p w14:paraId="52F2FAB1" w14:textId="64906E8D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F4F32">
        <w:rPr>
          <w:rFonts w:ascii="Times New Roman" w:eastAsia="Calibri" w:hAnsi="Times New Roman" w:cs="Times New Roman"/>
          <w:sz w:val="26"/>
          <w:szCs w:val="26"/>
        </w:rPr>
        <w:t xml:space="preserve">В процессе реализации мероприятий «дорожной карты» соответствующие документы и материалы будут размещаться в открытом доступе на официальном сайте </w:t>
      </w:r>
      <w:r>
        <w:rPr>
          <w:rFonts w:ascii="Times New Roman" w:eastAsia="Calibri" w:hAnsi="Times New Roman" w:cs="Times New Roman"/>
          <w:sz w:val="26"/>
          <w:szCs w:val="26"/>
        </w:rPr>
        <w:t>Администрации Пограничного муниципального округа (Раздел «Отдел образования»)</w:t>
      </w:r>
    </w:p>
    <w:p w14:paraId="4E883729" w14:textId="77777777" w:rsidR="003F4F32" w:rsidRPr="003F4F32" w:rsidRDefault="003F4F32" w:rsidP="003F4F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7E6ACB48" w14:textId="77777777" w:rsidR="00493F69" w:rsidRDefault="00493F69" w:rsidP="00EC50EE">
      <w:pPr>
        <w:pStyle w:val="70"/>
        <w:shd w:val="clear" w:color="auto" w:fill="auto"/>
        <w:spacing w:after="3" w:line="240" w:lineRule="auto"/>
        <w:ind w:left="200"/>
        <w:jc w:val="center"/>
        <w:rPr>
          <w:rFonts w:ascii="Liberation Serif" w:hAnsi="Liberation Serif" w:cs="Liberation Serif"/>
          <w:bCs w:val="0"/>
          <w:i/>
          <w:sz w:val="28"/>
          <w:szCs w:val="28"/>
        </w:rPr>
      </w:pPr>
    </w:p>
    <w:p w14:paraId="620592BA" w14:textId="77777777" w:rsidR="00493F69" w:rsidRDefault="00493F69" w:rsidP="00EC50EE">
      <w:pPr>
        <w:pStyle w:val="70"/>
        <w:shd w:val="clear" w:color="auto" w:fill="auto"/>
        <w:spacing w:after="3" w:line="240" w:lineRule="auto"/>
        <w:ind w:left="200"/>
        <w:jc w:val="center"/>
        <w:rPr>
          <w:rFonts w:ascii="Liberation Serif" w:hAnsi="Liberation Serif" w:cs="Liberation Serif"/>
          <w:bCs w:val="0"/>
          <w:i/>
          <w:sz w:val="28"/>
          <w:szCs w:val="28"/>
        </w:rPr>
      </w:pPr>
    </w:p>
    <w:p w14:paraId="0ADAC702" w14:textId="77777777" w:rsidR="00493F69" w:rsidRDefault="00493F69" w:rsidP="00EC50EE">
      <w:pPr>
        <w:pStyle w:val="70"/>
        <w:shd w:val="clear" w:color="auto" w:fill="auto"/>
        <w:spacing w:after="3" w:line="240" w:lineRule="auto"/>
        <w:ind w:left="200"/>
        <w:jc w:val="center"/>
        <w:rPr>
          <w:rFonts w:ascii="Liberation Serif" w:hAnsi="Liberation Serif" w:cs="Liberation Serif"/>
          <w:bCs w:val="0"/>
          <w:i/>
          <w:sz w:val="28"/>
          <w:szCs w:val="28"/>
        </w:rPr>
      </w:pPr>
    </w:p>
    <w:p w14:paraId="06115E9D" w14:textId="77777777" w:rsidR="00493F69" w:rsidRDefault="00493F69" w:rsidP="00EC50EE">
      <w:pPr>
        <w:pStyle w:val="70"/>
        <w:shd w:val="clear" w:color="auto" w:fill="auto"/>
        <w:spacing w:after="3" w:line="240" w:lineRule="auto"/>
        <w:ind w:left="200"/>
        <w:jc w:val="center"/>
        <w:rPr>
          <w:rFonts w:ascii="Liberation Serif" w:hAnsi="Liberation Serif" w:cs="Liberation Serif"/>
          <w:bCs w:val="0"/>
          <w:i/>
          <w:sz w:val="28"/>
          <w:szCs w:val="28"/>
        </w:rPr>
      </w:pPr>
    </w:p>
    <w:p w14:paraId="63675A11" w14:textId="77777777" w:rsidR="00493F69" w:rsidRDefault="00493F69" w:rsidP="00EC50EE">
      <w:pPr>
        <w:pStyle w:val="70"/>
        <w:shd w:val="clear" w:color="auto" w:fill="auto"/>
        <w:spacing w:after="3" w:line="240" w:lineRule="auto"/>
        <w:ind w:left="200"/>
        <w:jc w:val="center"/>
        <w:rPr>
          <w:rFonts w:ascii="Liberation Serif" w:hAnsi="Liberation Serif" w:cs="Liberation Serif"/>
          <w:bCs w:val="0"/>
          <w:i/>
          <w:sz w:val="28"/>
          <w:szCs w:val="28"/>
        </w:rPr>
      </w:pPr>
    </w:p>
    <w:p w14:paraId="0EF71E63" w14:textId="77777777" w:rsidR="00493F69" w:rsidRDefault="00493F69" w:rsidP="00EC50EE">
      <w:pPr>
        <w:pStyle w:val="70"/>
        <w:shd w:val="clear" w:color="auto" w:fill="auto"/>
        <w:spacing w:after="3" w:line="240" w:lineRule="auto"/>
        <w:ind w:left="200"/>
        <w:jc w:val="center"/>
        <w:rPr>
          <w:rFonts w:ascii="Liberation Serif" w:hAnsi="Liberation Serif" w:cs="Liberation Serif"/>
          <w:bCs w:val="0"/>
          <w:i/>
          <w:sz w:val="28"/>
          <w:szCs w:val="28"/>
        </w:rPr>
      </w:pPr>
    </w:p>
    <w:p w14:paraId="39557822" w14:textId="77777777" w:rsidR="00493F69" w:rsidRDefault="00493F69" w:rsidP="00EC50EE">
      <w:pPr>
        <w:pStyle w:val="70"/>
        <w:shd w:val="clear" w:color="auto" w:fill="auto"/>
        <w:spacing w:after="3" w:line="240" w:lineRule="auto"/>
        <w:ind w:left="200"/>
        <w:jc w:val="center"/>
        <w:rPr>
          <w:rFonts w:ascii="Liberation Serif" w:hAnsi="Liberation Serif" w:cs="Liberation Serif"/>
          <w:bCs w:val="0"/>
          <w:i/>
          <w:sz w:val="26"/>
          <w:szCs w:val="26"/>
        </w:rPr>
      </w:pPr>
    </w:p>
    <w:p w14:paraId="5B35821F" w14:textId="77777777" w:rsidR="00493F69" w:rsidRDefault="00493F69" w:rsidP="00EC50EE">
      <w:pPr>
        <w:pStyle w:val="70"/>
        <w:shd w:val="clear" w:color="auto" w:fill="auto"/>
        <w:spacing w:after="3" w:line="240" w:lineRule="auto"/>
        <w:ind w:left="200"/>
        <w:jc w:val="center"/>
        <w:rPr>
          <w:rFonts w:ascii="Liberation Serif" w:hAnsi="Liberation Serif" w:cs="Liberation Serif"/>
          <w:bCs w:val="0"/>
          <w:i/>
          <w:sz w:val="26"/>
          <w:szCs w:val="26"/>
        </w:rPr>
      </w:pPr>
    </w:p>
    <w:p w14:paraId="2ECDB85A" w14:textId="77777777" w:rsidR="00493F69" w:rsidRDefault="00493F69" w:rsidP="00EC50EE">
      <w:pPr>
        <w:pStyle w:val="70"/>
        <w:shd w:val="clear" w:color="auto" w:fill="auto"/>
        <w:spacing w:after="3" w:line="240" w:lineRule="auto"/>
        <w:ind w:left="200"/>
        <w:jc w:val="center"/>
        <w:rPr>
          <w:rFonts w:ascii="Liberation Serif" w:hAnsi="Liberation Serif" w:cs="Liberation Serif"/>
          <w:bCs w:val="0"/>
          <w:i/>
          <w:sz w:val="26"/>
          <w:szCs w:val="26"/>
        </w:rPr>
      </w:pPr>
    </w:p>
    <w:p w14:paraId="44A8F162" w14:textId="77777777" w:rsidR="00493F69" w:rsidRDefault="00493F69" w:rsidP="00DF38CF">
      <w:pPr>
        <w:pStyle w:val="70"/>
        <w:shd w:val="clear" w:color="auto" w:fill="auto"/>
        <w:spacing w:after="3" w:line="240" w:lineRule="auto"/>
        <w:rPr>
          <w:rFonts w:ascii="Liberation Serif" w:hAnsi="Liberation Serif" w:cs="Liberation Serif"/>
          <w:bCs w:val="0"/>
          <w:i/>
          <w:sz w:val="26"/>
          <w:szCs w:val="26"/>
        </w:rPr>
      </w:pPr>
    </w:p>
    <w:p w14:paraId="20410715" w14:textId="77777777" w:rsidR="00493F69" w:rsidRDefault="00493F69" w:rsidP="00EC50EE">
      <w:pPr>
        <w:pStyle w:val="70"/>
        <w:shd w:val="clear" w:color="auto" w:fill="auto"/>
        <w:spacing w:after="3" w:line="240" w:lineRule="auto"/>
        <w:ind w:left="200"/>
        <w:jc w:val="center"/>
        <w:rPr>
          <w:bCs w:val="0"/>
          <w:i/>
          <w:sz w:val="28"/>
          <w:szCs w:val="28"/>
        </w:rPr>
      </w:pPr>
    </w:p>
    <w:p w14:paraId="13EE0991" w14:textId="77777777" w:rsidR="003F4F32" w:rsidRDefault="003F4F32" w:rsidP="00EC50EE">
      <w:pPr>
        <w:pStyle w:val="70"/>
        <w:shd w:val="clear" w:color="auto" w:fill="auto"/>
        <w:spacing w:after="3" w:line="240" w:lineRule="auto"/>
        <w:ind w:left="200"/>
        <w:jc w:val="center"/>
        <w:rPr>
          <w:bCs w:val="0"/>
          <w:i/>
          <w:sz w:val="28"/>
          <w:szCs w:val="28"/>
        </w:rPr>
      </w:pPr>
    </w:p>
    <w:p w14:paraId="2DF1BA32" w14:textId="77777777" w:rsidR="003F4F32" w:rsidRDefault="003F4F32" w:rsidP="00EC50EE">
      <w:pPr>
        <w:pStyle w:val="70"/>
        <w:shd w:val="clear" w:color="auto" w:fill="auto"/>
        <w:spacing w:after="3" w:line="240" w:lineRule="auto"/>
        <w:ind w:left="200"/>
        <w:jc w:val="center"/>
        <w:rPr>
          <w:bCs w:val="0"/>
          <w:i/>
          <w:sz w:val="28"/>
          <w:szCs w:val="28"/>
        </w:rPr>
      </w:pPr>
    </w:p>
    <w:p w14:paraId="2D80E4AF" w14:textId="77777777" w:rsidR="003F4F32" w:rsidRPr="00C17B46" w:rsidRDefault="003F4F32" w:rsidP="00EC50EE">
      <w:pPr>
        <w:pStyle w:val="70"/>
        <w:shd w:val="clear" w:color="auto" w:fill="auto"/>
        <w:spacing w:after="3" w:line="240" w:lineRule="auto"/>
        <w:ind w:left="200"/>
        <w:jc w:val="center"/>
        <w:rPr>
          <w:bCs w:val="0"/>
          <w:i/>
          <w:sz w:val="28"/>
          <w:szCs w:val="28"/>
        </w:rPr>
      </w:pPr>
    </w:p>
    <w:p w14:paraId="019D9129" w14:textId="1832A61A" w:rsidR="00EC50EE" w:rsidRPr="00C17B46" w:rsidRDefault="00EC50EE" w:rsidP="00EC50EE">
      <w:pPr>
        <w:pStyle w:val="70"/>
        <w:shd w:val="clear" w:color="auto" w:fill="auto"/>
        <w:spacing w:after="3" w:line="240" w:lineRule="auto"/>
        <w:ind w:left="200"/>
        <w:jc w:val="center"/>
        <w:rPr>
          <w:bCs w:val="0"/>
          <w:i/>
          <w:sz w:val="28"/>
          <w:szCs w:val="28"/>
        </w:rPr>
      </w:pPr>
      <w:r w:rsidRPr="00C17B46">
        <w:rPr>
          <w:bCs w:val="0"/>
          <w:i/>
          <w:sz w:val="28"/>
          <w:szCs w:val="28"/>
        </w:rPr>
        <w:t xml:space="preserve">Дорожная карта по развитию муниципальной системы оценки качества образования и механизмов управления качеством образования в </w:t>
      </w:r>
      <w:r w:rsidR="00690EF3" w:rsidRPr="00C17B46">
        <w:rPr>
          <w:bCs w:val="0"/>
          <w:i/>
          <w:sz w:val="28"/>
          <w:szCs w:val="28"/>
        </w:rPr>
        <w:t>Пограничном муниципальном</w:t>
      </w:r>
      <w:r w:rsidRPr="00C17B46">
        <w:rPr>
          <w:bCs w:val="0"/>
          <w:i/>
          <w:sz w:val="28"/>
          <w:szCs w:val="28"/>
        </w:rPr>
        <w:t xml:space="preserve"> округе</w:t>
      </w:r>
    </w:p>
    <w:p w14:paraId="14D68B25" w14:textId="77777777" w:rsidR="001621E5" w:rsidRDefault="001621E5" w:rsidP="00EC50EE">
      <w:pPr>
        <w:pStyle w:val="70"/>
        <w:shd w:val="clear" w:color="auto" w:fill="auto"/>
        <w:spacing w:after="3" w:line="240" w:lineRule="auto"/>
        <w:ind w:left="200"/>
        <w:jc w:val="center"/>
        <w:rPr>
          <w:rFonts w:ascii="Liberation Serif" w:hAnsi="Liberation Serif" w:cs="Liberation Serif"/>
          <w:bCs w:val="0"/>
          <w:i/>
          <w:sz w:val="28"/>
          <w:szCs w:val="28"/>
        </w:rPr>
      </w:pPr>
    </w:p>
    <w:tbl>
      <w:tblPr>
        <w:tblStyle w:val="a3"/>
        <w:tblW w:w="5166" w:type="pct"/>
        <w:tblLayout w:type="fixed"/>
        <w:tblLook w:val="0000" w:firstRow="0" w:lastRow="0" w:firstColumn="0" w:lastColumn="0" w:noHBand="0" w:noVBand="0"/>
      </w:tblPr>
      <w:tblGrid>
        <w:gridCol w:w="390"/>
        <w:gridCol w:w="131"/>
        <w:gridCol w:w="110"/>
        <w:gridCol w:w="37"/>
        <w:gridCol w:w="10401"/>
        <w:gridCol w:w="2081"/>
        <w:gridCol w:w="141"/>
        <w:gridCol w:w="1986"/>
      </w:tblGrid>
      <w:tr w:rsidR="00276B76" w:rsidRPr="00493F69" w14:paraId="7E2BBD9E" w14:textId="77777777" w:rsidTr="008F1F6B">
        <w:trPr>
          <w:trHeight w:val="20"/>
        </w:trPr>
        <w:tc>
          <w:tcPr>
            <w:tcW w:w="219" w:type="pct"/>
            <w:gridSpan w:val="4"/>
          </w:tcPr>
          <w:p w14:paraId="05A4B53B" w14:textId="77777777" w:rsidR="00EC50EE" w:rsidRPr="00493F69" w:rsidRDefault="00EC50EE" w:rsidP="008D7B2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3F69">
              <w:rPr>
                <w:rStyle w:val="20"/>
                <w:rFonts w:eastAsiaTheme="minorHAnsi"/>
                <w:color w:val="auto"/>
              </w:rPr>
              <w:t>№</w:t>
            </w:r>
          </w:p>
        </w:tc>
        <w:tc>
          <w:tcPr>
            <w:tcW w:w="3404" w:type="pct"/>
          </w:tcPr>
          <w:p w14:paraId="1AC94C8C" w14:textId="77777777" w:rsidR="00EC50EE" w:rsidRPr="00493F69" w:rsidRDefault="00EC50EE" w:rsidP="008D7B24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3F69">
              <w:rPr>
                <w:rStyle w:val="21"/>
                <w:rFonts w:eastAsiaTheme="minorHAnsi"/>
                <w:b w:val="0"/>
                <w:color w:val="auto"/>
              </w:rPr>
              <w:t>Мероприятие (содержание деятельности)</w:t>
            </w:r>
          </w:p>
        </w:tc>
        <w:tc>
          <w:tcPr>
            <w:tcW w:w="727" w:type="pct"/>
            <w:gridSpan w:val="2"/>
          </w:tcPr>
          <w:p w14:paraId="378A6A38" w14:textId="77777777" w:rsidR="00EC50EE" w:rsidRPr="00493F69" w:rsidRDefault="00EC50EE" w:rsidP="008D7B2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F69">
              <w:rPr>
                <w:rStyle w:val="21"/>
                <w:rFonts w:eastAsiaTheme="minorHAnsi"/>
                <w:b w:val="0"/>
                <w:color w:val="auto"/>
                <w:sz w:val="20"/>
                <w:szCs w:val="20"/>
              </w:rPr>
              <w:t>Сроки</w:t>
            </w:r>
          </w:p>
          <w:p w14:paraId="5419AFE3" w14:textId="77777777" w:rsidR="00EC50EE" w:rsidRPr="00493F69" w:rsidRDefault="00EC50EE" w:rsidP="008D7B2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F69">
              <w:rPr>
                <w:rStyle w:val="21"/>
                <w:rFonts w:eastAsiaTheme="minorHAnsi"/>
                <w:b w:val="0"/>
                <w:color w:val="auto"/>
                <w:sz w:val="20"/>
                <w:szCs w:val="20"/>
              </w:rPr>
              <w:t>исполнения</w:t>
            </w:r>
          </w:p>
        </w:tc>
        <w:tc>
          <w:tcPr>
            <w:tcW w:w="650" w:type="pct"/>
          </w:tcPr>
          <w:p w14:paraId="787D68D5" w14:textId="77777777" w:rsidR="00EC50EE" w:rsidRPr="00493F69" w:rsidRDefault="000F6794" w:rsidP="000F679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F69">
              <w:rPr>
                <w:rStyle w:val="21"/>
                <w:rFonts w:eastAsiaTheme="minorHAnsi"/>
                <w:b w:val="0"/>
                <w:color w:val="auto"/>
                <w:sz w:val="20"/>
                <w:szCs w:val="20"/>
              </w:rPr>
              <w:t>Ответственный исполнитель</w:t>
            </w:r>
          </w:p>
        </w:tc>
      </w:tr>
      <w:tr w:rsidR="00276B76" w:rsidRPr="00493F69" w14:paraId="05B338E0" w14:textId="77777777" w:rsidTr="008F1F6B">
        <w:trPr>
          <w:trHeight w:val="20"/>
        </w:trPr>
        <w:tc>
          <w:tcPr>
            <w:tcW w:w="219" w:type="pct"/>
            <w:gridSpan w:val="4"/>
          </w:tcPr>
          <w:p w14:paraId="6F165B8B" w14:textId="77777777" w:rsidR="00EC50EE" w:rsidRPr="00493F69" w:rsidRDefault="00EC50EE" w:rsidP="008D512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F69">
              <w:rPr>
                <w:rStyle w:val="20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3404" w:type="pct"/>
          </w:tcPr>
          <w:p w14:paraId="47C2DB28" w14:textId="77777777" w:rsidR="00EC50EE" w:rsidRPr="00493F69" w:rsidRDefault="00EC50EE" w:rsidP="008D512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F69">
              <w:rPr>
                <w:rStyle w:val="20"/>
                <w:rFonts w:eastAsia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727" w:type="pct"/>
            <w:gridSpan w:val="2"/>
          </w:tcPr>
          <w:p w14:paraId="195E6A85" w14:textId="77777777" w:rsidR="00EC50EE" w:rsidRPr="00493F69" w:rsidRDefault="00EC50EE" w:rsidP="008D512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F69">
              <w:rPr>
                <w:rStyle w:val="20"/>
                <w:rFonts w:eastAsiaTheme="minorHAnsi"/>
                <w:color w:val="auto"/>
                <w:sz w:val="24"/>
                <w:szCs w:val="24"/>
              </w:rPr>
              <w:t>3</w:t>
            </w:r>
          </w:p>
        </w:tc>
        <w:tc>
          <w:tcPr>
            <w:tcW w:w="650" w:type="pct"/>
          </w:tcPr>
          <w:p w14:paraId="562933C0" w14:textId="77777777" w:rsidR="00EC50EE" w:rsidRPr="00493F69" w:rsidRDefault="00EC50EE" w:rsidP="008D512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F69">
              <w:rPr>
                <w:rStyle w:val="20"/>
                <w:rFonts w:eastAsiaTheme="minorHAnsi"/>
                <w:color w:val="auto"/>
                <w:sz w:val="24"/>
                <w:szCs w:val="24"/>
              </w:rPr>
              <w:t>4</w:t>
            </w:r>
          </w:p>
        </w:tc>
      </w:tr>
      <w:tr w:rsidR="00917FDD" w:rsidRPr="00493F69" w14:paraId="6BC141C0" w14:textId="77777777" w:rsidTr="008F1F6B">
        <w:trPr>
          <w:trHeight w:val="20"/>
        </w:trPr>
        <w:tc>
          <w:tcPr>
            <w:tcW w:w="5000" w:type="pct"/>
            <w:gridSpan w:val="8"/>
            <w:shd w:val="clear" w:color="auto" w:fill="auto"/>
          </w:tcPr>
          <w:p w14:paraId="1EF03560" w14:textId="77777777" w:rsidR="00EC50EE" w:rsidRPr="006D0D05" w:rsidRDefault="00EC50EE" w:rsidP="00DF38CF">
            <w:pPr>
              <w:pStyle w:val="a6"/>
              <w:ind w:left="720"/>
              <w:jc w:val="center"/>
              <w:rPr>
                <w:rStyle w:val="21"/>
                <w:rFonts w:eastAsiaTheme="minorHAnsi"/>
                <w:color w:val="auto"/>
                <w:sz w:val="28"/>
                <w:szCs w:val="28"/>
              </w:rPr>
            </w:pPr>
            <w:r w:rsidRPr="006D0D05"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  <w:t xml:space="preserve">Нормативно-правовое обеспечение </w:t>
            </w:r>
            <w:proofErr w:type="gramStart"/>
            <w:r w:rsidRPr="006D0D05"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  <w:t>развития муниципальной системы оценки качества образования</w:t>
            </w:r>
            <w:proofErr w:type="gramEnd"/>
            <w:r w:rsidRPr="006D0D05"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  <w:t xml:space="preserve"> и механизмов управления качеством образования в </w:t>
            </w:r>
            <w:r w:rsidR="00690EF3" w:rsidRPr="006D0D05"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  <w:t>Пограничном муниципальном</w:t>
            </w:r>
            <w:r w:rsidRPr="006D0D05"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  <w:t xml:space="preserve"> округе</w:t>
            </w:r>
          </w:p>
          <w:p w14:paraId="4799A0F9" w14:textId="28B19406" w:rsidR="00CC263D" w:rsidRPr="00CC263D" w:rsidRDefault="00CC263D" w:rsidP="00CC263D">
            <w:pPr>
              <w:pStyle w:val="a6"/>
              <w:ind w:left="720"/>
              <w:rPr>
                <w:rStyle w:val="21"/>
                <w:rFonts w:eastAsiaTheme="minorHAnsi"/>
                <w:color w:val="auto"/>
                <w:sz w:val="26"/>
                <w:szCs w:val="26"/>
              </w:rPr>
            </w:pPr>
          </w:p>
        </w:tc>
      </w:tr>
      <w:tr w:rsidR="00276B76" w:rsidRPr="00493F69" w14:paraId="09E2324E" w14:textId="77777777" w:rsidTr="008F1F6B">
        <w:trPr>
          <w:trHeight w:val="20"/>
        </w:trPr>
        <w:tc>
          <w:tcPr>
            <w:tcW w:w="207" w:type="pct"/>
            <w:gridSpan w:val="3"/>
          </w:tcPr>
          <w:p w14:paraId="70046606" w14:textId="3F2B8DF3" w:rsidR="00EC50EE" w:rsidRPr="006D0D05" w:rsidRDefault="00493F69" w:rsidP="00493F69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6D0D05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416" w:type="pct"/>
            <w:gridSpan w:val="2"/>
          </w:tcPr>
          <w:p w14:paraId="73CAD702" w14:textId="71045F18" w:rsidR="00EC50EE" w:rsidRPr="006D0D05" w:rsidRDefault="00EC50EE" w:rsidP="00690EF3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Утверждение Дорожной карты по развитию</w:t>
            </w:r>
            <w:r w:rsidR="008A7E02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</w:t>
            </w:r>
            <w:r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муниципальной системы оценки качества образования и механизмов управления качеством образования в </w:t>
            </w:r>
            <w:r w:rsidR="00690EF3" w:rsidRPr="006D0D05">
              <w:rPr>
                <w:rFonts w:ascii="Times New Roman" w:hAnsi="Times New Roman" w:cs="Times New Roman"/>
                <w:bCs/>
                <w:sz w:val="26"/>
                <w:szCs w:val="26"/>
              </w:rPr>
              <w:t>Пограничном муниципальном округе</w:t>
            </w:r>
          </w:p>
        </w:tc>
        <w:tc>
          <w:tcPr>
            <w:tcW w:w="727" w:type="pct"/>
            <w:gridSpan w:val="2"/>
          </w:tcPr>
          <w:p w14:paraId="47A7580B" w14:textId="08703E11" w:rsidR="00EC50EE" w:rsidRPr="006D0D05" w:rsidRDefault="00816F16" w:rsidP="008F1F6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М</w:t>
            </w:r>
            <w:r w:rsidR="002157DB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арт</w:t>
            </w:r>
            <w:r w:rsidR="007E6E85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</w:t>
            </w:r>
            <w:r w:rsidR="00EC50EE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20</w:t>
            </w:r>
            <w:r w:rsidR="00371CCA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2</w:t>
            </w:r>
            <w:r w:rsidR="002157DB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1 </w:t>
            </w:r>
            <w:r w:rsidR="00EC50EE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года</w:t>
            </w:r>
          </w:p>
        </w:tc>
        <w:tc>
          <w:tcPr>
            <w:tcW w:w="650" w:type="pct"/>
          </w:tcPr>
          <w:p w14:paraId="0E450BCB" w14:textId="5B763FBB" w:rsidR="003855F0" w:rsidRPr="006D0D05" w:rsidRDefault="00DC1974" w:rsidP="008F1F6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276B76" w:rsidRPr="00493F69" w14:paraId="4851DABA" w14:textId="77777777" w:rsidTr="008F1F6B">
        <w:trPr>
          <w:trHeight w:val="20"/>
        </w:trPr>
        <w:tc>
          <w:tcPr>
            <w:tcW w:w="207" w:type="pct"/>
            <w:gridSpan w:val="3"/>
          </w:tcPr>
          <w:p w14:paraId="3DD017B8" w14:textId="3E8AC2E2" w:rsidR="006C0104" w:rsidRPr="006D0D05" w:rsidRDefault="00493F69" w:rsidP="00493F69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6D0D05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416" w:type="pct"/>
            <w:gridSpan w:val="2"/>
          </w:tcPr>
          <w:p w14:paraId="732AD551" w14:textId="5F46840C" w:rsidR="006C0104" w:rsidRPr="006D0D05" w:rsidRDefault="006C0104" w:rsidP="00690EF3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Утверждение  Положения о муниципальной системе оценки качества образования (далее МСОКО)  на территории</w:t>
            </w:r>
            <w:r w:rsidR="008E56B5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</w:t>
            </w:r>
            <w:r w:rsidR="00690EF3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Пограничного муниципального округа</w:t>
            </w:r>
            <w:r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727" w:type="pct"/>
            <w:gridSpan w:val="2"/>
          </w:tcPr>
          <w:p w14:paraId="4D467EB5" w14:textId="7163BB2F" w:rsidR="006C0104" w:rsidRPr="006D0D05" w:rsidRDefault="00816F16" w:rsidP="008F1F6B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М</w:t>
            </w:r>
            <w:r w:rsidR="002157DB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арт </w:t>
            </w:r>
            <w:r w:rsidR="006C0104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20</w:t>
            </w:r>
            <w:r w:rsidR="007E6E85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2</w:t>
            </w:r>
            <w:r w:rsidR="002157DB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1</w:t>
            </w:r>
            <w:r w:rsidR="006C0104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год</w:t>
            </w:r>
          </w:p>
        </w:tc>
        <w:tc>
          <w:tcPr>
            <w:tcW w:w="650" w:type="pct"/>
          </w:tcPr>
          <w:p w14:paraId="2381DEEC" w14:textId="6294DC74" w:rsidR="006C0104" w:rsidRPr="006D0D05" w:rsidRDefault="00DC1974" w:rsidP="008F1F6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276B76" w:rsidRPr="00493F69" w14:paraId="3C2395BB" w14:textId="77777777" w:rsidTr="008F1F6B">
        <w:trPr>
          <w:trHeight w:val="20"/>
        </w:trPr>
        <w:tc>
          <w:tcPr>
            <w:tcW w:w="207" w:type="pct"/>
            <w:gridSpan w:val="3"/>
          </w:tcPr>
          <w:p w14:paraId="0740E6FE" w14:textId="7030E9A7" w:rsidR="006C0104" w:rsidRPr="006D0D05" w:rsidRDefault="00493F69" w:rsidP="00493F69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6D0D05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3416" w:type="pct"/>
            <w:gridSpan w:val="2"/>
          </w:tcPr>
          <w:p w14:paraId="5FEA5472" w14:textId="756D3378" w:rsidR="006C0104" w:rsidRPr="006D0D05" w:rsidRDefault="006C0104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Утверждение муниципальных показателей эффективности деятельности руководителей </w:t>
            </w:r>
            <w:r w:rsidR="00C24E26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ОО</w:t>
            </w:r>
            <w:r w:rsidR="008A7E02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</w:t>
            </w:r>
            <w:r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с учетом специф</w:t>
            </w:r>
            <w:r w:rsidR="00D43D7A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ики образовательной организации</w:t>
            </w:r>
          </w:p>
        </w:tc>
        <w:tc>
          <w:tcPr>
            <w:tcW w:w="727" w:type="pct"/>
            <w:gridSpan w:val="2"/>
          </w:tcPr>
          <w:p w14:paraId="3BB67FC4" w14:textId="174A53F5" w:rsidR="006C0104" w:rsidRPr="006D0D05" w:rsidRDefault="00816F16" w:rsidP="008F1F6B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А</w:t>
            </w:r>
            <w:r w:rsidR="002157DB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прель </w:t>
            </w:r>
            <w:r w:rsidR="006C0104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20</w:t>
            </w:r>
            <w:r w:rsidR="007E6E85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2</w:t>
            </w:r>
            <w:r w:rsidR="002157DB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1</w:t>
            </w:r>
            <w:r w:rsidR="006C0104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год</w:t>
            </w:r>
          </w:p>
        </w:tc>
        <w:tc>
          <w:tcPr>
            <w:tcW w:w="650" w:type="pct"/>
          </w:tcPr>
          <w:p w14:paraId="1D9A1BA7" w14:textId="6277C026" w:rsidR="006C0104" w:rsidRPr="006D0D05" w:rsidRDefault="00DC1974" w:rsidP="008F1F6B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276B76" w:rsidRPr="00493F69" w14:paraId="6C9096CE" w14:textId="77777777" w:rsidTr="008F1F6B">
        <w:trPr>
          <w:trHeight w:val="20"/>
        </w:trPr>
        <w:tc>
          <w:tcPr>
            <w:tcW w:w="207" w:type="pct"/>
            <w:gridSpan w:val="3"/>
          </w:tcPr>
          <w:p w14:paraId="3C340C63" w14:textId="26319D0E" w:rsidR="00420E0F" w:rsidRPr="006D0D05" w:rsidRDefault="00493F69" w:rsidP="00493F69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6D0D05"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3416" w:type="pct"/>
            <w:gridSpan w:val="2"/>
          </w:tcPr>
          <w:p w14:paraId="678CB65A" w14:textId="77777777" w:rsidR="00420E0F" w:rsidRPr="006D0D05" w:rsidRDefault="008E56B5" w:rsidP="00690EF3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Утверждение муниципальной программы </w:t>
            </w:r>
            <w:r w:rsidR="00C50A60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по повышению качества образования в общеобразовательных организациях, показавших низ</w:t>
            </w:r>
            <w:r w:rsidR="00690EF3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кие образовательные результаты.</w:t>
            </w:r>
          </w:p>
          <w:p w14:paraId="1C3C7F54" w14:textId="77777777" w:rsidR="00DF38CF" w:rsidRPr="006D0D05" w:rsidRDefault="00DF38CF" w:rsidP="00690EF3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  <w:p w14:paraId="57ED6AD1" w14:textId="77777777" w:rsidR="00DF38CF" w:rsidRPr="006D0D05" w:rsidRDefault="00DF38CF" w:rsidP="00690EF3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  <w:p w14:paraId="4A27C1B2" w14:textId="77777777" w:rsidR="00DF38CF" w:rsidRPr="006D0D05" w:rsidRDefault="00DF38CF" w:rsidP="00690EF3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  <w:p w14:paraId="723EA779" w14:textId="77777777" w:rsidR="00DF38CF" w:rsidRPr="006D0D05" w:rsidRDefault="00DF38CF" w:rsidP="00690EF3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  <w:p w14:paraId="68ABB6AE" w14:textId="77777777" w:rsidR="00DF38CF" w:rsidRPr="006D0D05" w:rsidRDefault="00DF38CF" w:rsidP="00690EF3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  <w:p w14:paraId="1E8C1671" w14:textId="77777777" w:rsidR="00DF38CF" w:rsidRPr="006D0D05" w:rsidRDefault="00DF38CF" w:rsidP="00690EF3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  <w:p w14:paraId="7F45AFBC" w14:textId="77777777" w:rsidR="00DF38CF" w:rsidRPr="006D0D05" w:rsidRDefault="00DF38CF" w:rsidP="00690EF3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  <w:p w14:paraId="2F73B277" w14:textId="77777777" w:rsidR="00DF38CF" w:rsidRPr="006D0D05" w:rsidRDefault="00DF38CF" w:rsidP="00690EF3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  <w:p w14:paraId="049239C1" w14:textId="77777777" w:rsidR="00DF38CF" w:rsidRPr="006D0D05" w:rsidRDefault="00DF38CF" w:rsidP="00690EF3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  <w:p w14:paraId="78BE4F44" w14:textId="77777777" w:rsidR="00DF38CF" w:rsidRPr="006D0D05" w:rsidRDefault="00DF38CF" w:rsidP="00690EF3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  <w:p w14:paraId="46487C06" w14:textId="77777777" w:rsidR="00DF38CF" w:rsidRPr="006D0D05" w:rsidRDefault="00DF38CF" w:rsidP="00690EF3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  <w:p w14:paraId="33CC098F" w14:textId="4E355D4A" w:rsidR="00DF38CF" w:rsidRPr="006D0D05" w:rsidRDefault="00DF38CF" w:rsidP="00690EF3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727" w:type="pct"/>
            <w:gridSpan w:val="2"/>
          </w:tcPr>
          <w:p w14:paraId="35977363" w14:textId="0A756397" w:rsidR="00420E0F" w:rsidRPr="006D0D05" w:rsidRDefault="00420E0F" w:rsidP="008F1F6B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202</w:t>
            </w:r>
            <w:r w:rsidR="002157DB"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>2</w:t>
            </w:r>
            <w:r w:rsidRPr="006D0D05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год</w:t>
            </w:r>
          </w:p>
        </w:tc>
        <w:tc>
          <w:tcPr>
            <w:tcW w:w="650" w:type="pct"/>
          </w:tcPr>
          <w:p w14:paraId="423B008A" w14:textId="2A79733C" w:rsidR="00420E0F" w:rsidRPr="006D0D05" w:rsidRDefault="00DC1974" w:rsidP="008F1F6B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917FDD" w:rsidRPr="00493F69" w14:paraId="61EF0ABA" w14:textId="77777777" w:rsidTr="008F1F6B">
        <w:trPr>
          <w:trHeight w:val="20"/>
        </w:trPr>
        <w:tc>
          <w:tcPr>
            <w:tcW w:w="5000" w:type="pct"/>
            <w:gridSpan w:val="8"/>
            <w:shd w:val="clear" w:color="auto" w:fill="auto"/>
          </w:tcPr>
          <w:p w14:paraId="45768765" w14:textId="0B492EC2" w:rsidR="00DF38CF" w:rsidRPr="003F4F32" w:rsidRDefault="00420E0F" w:rsidP="001E7FE7">
            <w:pPr>
              <w:pStyle w:val="a6"/>
              <w:numPr>
                <w:ilvl w:val="0"/>
                <w:numId w:val="2"/>
              </w:numPr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  <w:r w:rsidRPr="009D7931"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  <w:lastRenderedPageBreak/>
              <w:t>Система оценки качества подготовки обучающихся</w:t>
            </w:r>
            <w:r w:rsidR="003F4F32"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  <w:t xml:space="preserve">  </w:t>
            </w:r>
            <w:r w:rsidR="003F4F32" w:rsidRPr="003F4F32">
              <w:rPr>
                <w:rStyle w:val="21"/>
                <w:rFonts w:eastAsiaTheme="minorHAnsi"/>
                <w:i/>
                <w:color w:val="auto"/>
                <w:sz w:val="26"/>
                <w:szCs w:val="26"/>
              </w:rPr>
              <w:t>и объективности процедур оценки качества образования и олимпиад школьников</w:t>
            </w:r>
          </w:p>
          <w:p w14:paraId="7B68FE96" w14:textId="77777777" w:rsidR="00DF38CF" w:rsidRPr="00004DE7" w:rsidRDefault="00DF38CF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b/>
                <w:sz w:val="26"/>
                <w:szCs w:val="26"/>
              </w:rPr>
              <w:t>Цели:</w:t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6BDBD1BC" w14:textId="77777777" w:rsidR="006D0D05" w:rsidRPr="00004DE7" w:rsidRDefault="00DF38CF" w:rsidP="006D0D05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механизмов оценки качества подготовки обучающихся (в том числе по достижению </w:t>
            </w:r>
            <w:proofErr w:type="gram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обучающимися</w:t>
            </w:r>
            <w:proofErr w:type="gramEnd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планируемых </w:t>
            </w:r>
            <w:proofErr w:type="spell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метапредметных</w:t>
            </w:r>
            <w:proofErr w:type="spellEnd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и предметных результатов освоения основных образовательных программ на уровнях начального, основного и среднего общего образования, уровня </w:t>
            </w:r>
            <w:proofErr w:type="spell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сформированнос</w:t>
            </w:r>
            <w:r w:rsidR="006D0D05" w:rsidRPr="00004DE7">
              <w:rPr>
                <w:rFonts w:ascii="Times New Roman" w:hAnsi="Times New Roman" w:cs="Times New Roman"/>
                <w:sz w:val="26"/>
                <w:szCs w:val="26"/>
              </w:rPr>
              <w:t>ти</w:t>
            </w:r>
            <w:proofErr w:type="spellEnd"/>
            <w:r w:rsidR="006D0D05"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функциональной грамотности);</w:t>
            </w:r>
          </w:p>
          <w:p w14:paraId="4DC223AE" w14:textId="6B0A11A2" w:rsidR="00DF38CF" w:rsidRPr="00004DE7" w:rsidRDefault="00DF38CF" w:rsidP="006D0D05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объективности проведения оценочных процедур в муниципальной системе образования, в том числе организационных процедур проведения школьного и муниципального этапов Всероссийской олимпиады школьников.  </w:t>
            </w:r>
          </w:p>
          <w:p w14:paraId="3F24444B" w14:textId="77777777" w:rsidR="00D858B2" w:rsidRPr="00004DE7" w:rsidRDefault="00D858B2" w:rsidP="006D0D05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C5359AD" w14:textId="77777777" w:rsidR="006D0D05" w:rsidRPr="00004DE7" w:rsidRDefault="00DF38CF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b/>
                <w:sz w:val="26"/>
                <w:szCs w:val="26"/>
              </w:rPr>
              <w:t>Актуальность целей (проблемы, на решение которых направлены поставленные цели):</w:t>
            </w:r>
          </w:p>
          <w:p w14:paraId="4BAC484C" w14:textId="77777777" w:rsidR="006D0D05" w:rsidRPr="00004DE7" w:rsidRDefault="00DF38CF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отсутствие системного подхода в использовании механизмов оценки качества подготовки обучающихся и объективности проведения оценочных процедур; </w:t>
            </w:r>
          </w:p>
          <w:p w14:paraId="61524855" w14:textId="77777777" w:rsidR="006D0D05" w:rsidRPr="00004DE7" w:rsidRDefault="00DF38CF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неэффективность отдельных используемых оценочных процедур; </w:t>
            </w:r>
          </w:p>
          <w:p w14:paraId="59B90578" w14:textId="77777777" w:rsidR="006D0D05" w:rsidRPr="00004DE7" w:rsidRDefault="00DF38CF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недостаточный уровень организации аналитической деятельности по результатам </w:t>
            </w:r>
            <w:r w:rsidR="006D0D05" w:rsidRPr="00004DE7">
              <w:rPr>
                <w:rFonts w:ascii="Times New Roman" w:hAnsi="Times New Roman" w:cs="Times New Roman"/>
                <w:sz w:val="26"/>
                <w:szCs w:val="26"/>
              </w:rPr>
              <w:t>проведенных оценочных процедур;</w:t>
            </w:r>
          </w:p>
          <w:p w14:paraId="51F57EB0" w14:textId="77777777" w:rsidR="006D0D05" w:rsidRPr="00004DE7" w:rsidRDefault="00DF38CF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специалистов, обладающих необходимыми компетенциями аналитической деятельности по вопросу обработки результатов мониторинговых процедур; </w:t>
            </w:r>
          </w:p>
          <w:p w14:paraId="6874BB1F" w14:textId="77777777" w:rsidR="006D0D05" w:rsidRPr="00004DE7" w:rsidRDefault="00DF38CF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системы оценки уровня </w:t>
            </w:r>
            <w:proofErr w:type="spell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сформированности</w:t>
            </w:r>
            <w:proofErr w:type="spellEnd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функциональной грамотности </w:t>
            </w:r>
            <w:proofErr w:type="gram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proofErr w:type="gramEnd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на всех уровнях обучения; </w:t>
            </w:r>
          </w:p>
          <w:p w14:paraId="4345E73A" w14:textId="77777777" w:rsidR="006D0D05" w:rsidRPr="00004DE7" w:rsidRDefault="00DF38CF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необходимость коррекции системы мониторинга достижения </w:t>
            </w:r>
            <w:proofErr w:type="gram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обучающимися</w:t>
            </w:r>
            <w:proofErr w:type="gramEnd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планируемых </w:t>
            </w:r>
            <w:proofErr w:type="spell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метапредметных</w:t>
            </w:r>
            <w:proofErr w:type="spellEnd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и предметных результатов освоения основных образовательных программ на уровнях начального, основного и среднего общего образования; </w:t>
            </w:r>
          </w:p>
          <w:p w14:paraId="68207D84" w14:textId="77777777" w:rsidR="006D0D05" w:rsidRPr="00004DE7" w:rsidRDefault="00DF38CF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необходимость внедрения новых подходов к отдельным организационным механизмам проведения школьного и муниципального этапов Всероссийской олимпиады школьников (в том числе проверке работ), </w:t>
            </w:r>
          </w:p>
          <w:p w14:paraId="50ACC399" w14:textId="417C271E" w:rsidR="006D0D05" w:rsidRPr="00004DE7" w:rsidRDefault="00DF38CF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недостаточно эффективное использование ресурсов цифровой образовательной среды при организ</w:t>
            </w:r>
            <w:r w:rsidR="006D0D05" w:rsidRPr="00004DE7">
              <w:rPr>
                <w:rFonts w:ascii="Times New Roman" w:hAnsi="Times New Roman" w:cs="Times New Roman"/>
                <w:sz w:val="26"/>
                <w:szCs w:val="26"/>
              </w:rPr>
              <w:t>ации образовательного процесса.</w:t>
            </w:r>
          </w:p>
          <w:p w14:paraId="6D5CC11E" w14:textId="77777777" w:rsidR="00D858B2" w:rsidRPr="00004DE7" w:rsidRDefault="00D858B2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2F56E88" w14:textId="77777777" w:rsidR="006D0D05" w:rsidRPr="00004DE7" w:rsidRDefault="00DF38CF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b/>
                <w:sz w:val="26"/>
                <w:szCs w:val="26"/>
              </w:rPr>
              <w:t>Задачи:</w:t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4E077636" w14:textId="77777777" w:rsidR="006D0D05" w:rsidRPr="00004DE7" w:rsidRDefault="00DF38CF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провести анализ качества процессов управления на школьном уровне и эффективности внутренней системы оценки качества образования, при необходимости принять корректирующие меры; </w:t>
            </w:r>
          </w:p>
          <w:p w14:paraId="4116711B" w14:textId="77777777" w:rsidR="006D0D05" w:rsidRPr="00004DE7" w:rsidRDefault="00DF38CF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сформировать на муниципальном уровне целостную функциональную систему</w:t>
            </w:r>
            <w:r w:rsidR="006D0D05"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D0D05" w:rsidRPr="00004DE7">
              <w:rPr>
                <w:rFonts w:ascii="Times New Roman" w:hAnsi="Times New Roman" w:cs="Times New Roman"/>
                <w:sz w:val="26"/>
                <w:szCs w:val="26"/>
              </w:rPr>
              <w:t>монторинговых</w:t>
            </w:r>
            <w:proofErr w:type="spellEnd"/>
            <w:r w:rsidR="006D0D05"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исследований образовательных результатов обучающихся (предметных, </w:t>
            </w:r>
            <w:proofErr w:type="spellStart"/>
            <w:r w:rsidR="006D0D05" w:rsidRPr="00004DE7">
              <w:rPr>
                <w:rFonts w:ascii="Times New Roman" w:hAnsi="Times New Roman" w:cs="Times New Roman"/>
                <w:sz w:val="26"/>
                <w:szCs w:val="26"/>
              </w:rPr>
              <w:t>метапредметных</w:t>
            </w:r>
            <w:proofErr w:type="spellEnd"/>
            <w:r w:rsidR="006D0D05"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и личностных результатов, уровня </w:t>
            </w:r>
            <w:proofErr w:type="spellStart"/>
            <w:r w:rsidR="006D0D05" w:rsidRPr="00004DE7">
              <w:rPr>
                <w:rFonts w:ascii="Times New Roman" w:hAnsi="Times New Roman" w:cs="Times New Roman"/>
                <w:sz w:val="26"/>
                <w:szCs w:val="26"/>
              </w:rPr>
              <w:t>сформированности</w:t>
            </w:r>
            <w:proofErr w:type="spellEnd"/>
            <w:r w:rsidR="006D0D05"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основных показателей функциональной грамотности) и условий, влияющих на их качество; </w:t>
            </w:r>
          </w:p>
          <w:p w14:paraId="6EFC08D5" w14:textId="77777777" w:rsidR="006D0D05" w:rsidRPr="00004DE7" w:rsidRDefault="006D0D05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обеспечить системный подход к повышению профессиональной компетенции различных категорий педагогических работников по актуальным вопросам повышения качества подготовки обучающихся; </w:t>
            </w:r>
          </w:p>
          <w:p w14:paraId="53A506ED" w14:textId="77777777" w:rsidR="006D0D05" w:rsidRPr="00004DE7" w:rsidRDefault="006D0D05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sym w:font="Symbol" w:char="F02D"/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совершенствовать формы, методы и технологии предметной и </w:t>
            </w:r>
            <w:proofErr w:type="spell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метапредметной</w:t>
            </w:r>
            <w:proofErr w:type="spellEnd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подготовки </w:t>
            </w:r>
            <w:proofErr w:type="gram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, формирования функциональной грамотности; </w:t>
            </w:r>
          </w:p>
          <w:p w14:paraId="26E098BB" w14:textId="12F07139" w:rsidR="006D0D05" w:rsidRPr="00004DE7" w:rsidRDefault="006D0D05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обеспечить на муниципальном уровне информационно-методическую поддержку руководящим работникам </w:t>
            </w:r>
            <w:r w:rsidR="001E7FE7">
              <w:rPr>
                <w:rFonts w:ascii="Times New Roman" w:hAnsi="Times New Roman" w:cs="Times New Roman"/>
                <w:sz w:val="26"/>
                <w:szCs w:val="26"/>
              </w:rPr>
              <w:t>образовательных организаций Пограничного муниципального округа (далее – ОО)</w:t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в части организации аналитической деятельности (по вопросу обработки результатов мониторинговых процедур), основанной на проблемно-ориентированном подходе; </w:t>
            </w:r>
          </w:p>
          <w:p w14:paraId="4559FEE2" w14:textId="77777777" w:rsidR="006D0D05" w:rsidRPr="00004DE7" w:rsidRDefault="006D0D05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апробировать новые механизмы обеспечения объективности проведения оценочных процедур; </w:t>
            </w:r>
          </w:p>
          <w:p w14:paraId="6F350428" w14:textId="6E4E0300" w:rsidR="00DF38CF" w:rsidRDefault="006D0D05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содействовать созданию и эффективному функционированию современной и безопасной цифровой образовательной среды в образовательных организациях Пограничного муниципального округа.</w:t>
            </w:r>
          </w:p>
          <w:p w14:paraId="4D307CEF" w14:textId="77777777" w:rsidR="00515563" w:rsidRDefault="00515563" w:rsidP="00DF38CF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D4C281" w14:textId="7B75E68B" w:rsidR="00515563" w:rsidRDefault="00515563" w:rsidP="00515563">
            <w:pPr>
              <w:pStyle w:val="a6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515563">
              <w:rPr>
                <w:rFonts w:ascii="Times New Roman" w:hAnsi="Times New Roman" w:cs="Times New Roman"/>
                <w:b/>
                <w:sz w:val="26"/>
                <w:szCs w:val="26"/>
              </w:rPr>
              <w:t>Пок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азатели</w:t>
            </w:r>
            <w:r w:rsidRPr="00515563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  <w:r w:rsidRPr="005155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05F3811B" w14:textId="77777777" w:rsidR="00515563" w:rsidRDefault="00515563" w:rsidP="00515563">
            <w:pPr>
              <w:pStyle w:val="a6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515563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показатели достижения цели включают в себя следующие направления: </w:t>
            </w:r>
          </w:p>
          <w:p w14:paraId="1F479EEF" w14:textId="77777777" w:rsidR="00515563" w:rsidRDefault="00515563" w:rsidP="00515563">
            <w:pPr>
              <w:pStyle w:val="a6"/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5563">
              <w:rPr>
                <w:rFonts w:ascii="Times New Roman" w:hAnsi="Times New Roman" w:cs="Times New Roman"/>
                <w:sz w:val="26"/>
                <w:szCs w:val="26"/>
              </w:rPr>
              <w:t xml:space="preserve">предметные и </w:t>
            </w:r>
            <w:proofErr w:type="spellStart"/>
            <w:r w:rsidRPr="00515563">
              <w:rPr>
                <w:rFonts w:ascii="Times New Roman" w:hAnsi="Times New Roman" w:cs="Times New Roman"/>
                <w:sz w:val="26"/>
                <w:szCs w:val="26"/>
              </w:rPr>
              <w:t>метапредметные</w:t>
            </w:r>
            <w:proofErr w:type="spellEnd"/>
            <w:r w:rsidRPr="00515563">
              <w:rPr>
                <w:rFonts w:ascii="Times New Roman" w:hAnsi="Times New Roman" w:cs="Times New Roman"/>
                <w:sz w:val="26"/>
                <w:szCs w:val="26"/>
              </w:rPr>
              <w:t xml:space="preserve"> результаты на уровнях начального, основного и среднего общего образования;</w:t>
            </w:r>
            <w:r w:rsidRPr="005155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14:paraId="01FD48F5" w14:textId="77777777" w:rsidR="00515563" w:rsidRDefault="00515563" w:rsidP="00515563">
            <w:pPr>
              <w:pStyle w:val="a6"/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5563">
              <w:rPr>
                <w:rFonts w:ascii="Times New Roman" w:hAnsi="Times New Roman" w:cs="Times New Roman"/>
                <w:sz w:val="26"/>
                <w:szCs w:val="26"/>
              </w:rPr>
              <w:t>результаты учащихся, обучающихся по адаптированным основным общеобразовательным программам;</w:t>
            </w:r>
            <w:r w:rsidRPr="005155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14:paraId="56274487" w14:textId="77777777" w:rsidR="00515563" w:rsidRDefault="00515563" w:rsidP="00515563">
            <w:pPr>
              <w:pStyle w:val="a6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515563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результаты участия в </w:t>
            </w:r>
            <w:proofErr w:type="spellStart"/>
            <w:r w:rsidRPr="0051556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15563">
              <w:rPr>
                <w:rFonts w:ascii="Times New Roman" w:hAnsi="Times New Roman" w:cs="Times New Roman"/>
                <w:sz w:val="26"/>
                <w:szCs w:val="26"/>
              </w:rPr>
              <w:t>ОШ</w:t>
            </w:r>
            <w:proofErr w:type="spellEnd"/>
            <w:r w:rsidRPr="00515563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14:paraId="3ED42506" w14:textId="77777777" w:rsidR="00515563" w:rsidRDefault="00515563" w:rsidP="00515563">
            <w:pPr>
              <w:pStyle w:val="a6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515563">
              <w:rPr>
                <w:rFonts w:ascii="Times New Roman" w:hAnsi="Times New Roman" w:cs="Times New Roman"/>
                <w:sz w:val="26"/>
                <w:szCs w:val="26"/>
              </w:rPr>
              <w:t>условия, влияющие на достижение образовательных результатов;</w:t>
            </w:r>
          </w:p>
          <w:p w14:paraId="050D256B" w14:textId="06A1E339" w:rsidR="00515563" w:rsidRDefault="00515563" w:rsidP="00515563">
            <w:pPr>
              <w:pStyle w:val="a6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515563">
              <w:rPr>
                <w:rFonts w:ascii="Times New Roman" w:hAnsi="Times New Roman" w:cs="Times New Roman"/>
                <w:sz w:val="26"/>
                <w:szCs w:val="26"/>
              </w:rPr>
              <w:t>результаты национальных исследований качества образования и международных сопоставительных исследований в сфере образования;</w:t>
            </w:r>
          </w:p>
          <w:p w14:paraId="3CB9B343" w14:textId="0B96B82F" w:rsidR="00515563" w:rsidRPr="00515563" w:rsidRDefault="00515563" w:rsidP="00515563">
            <w:pPr>
              <w:pStyle w:val="a6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515563">
              <w:rPr>
                <w:rFonts w:ascii="Times New Roman" w:hAnsi="Times New Roman" w:cs="Times New Roman"/>
                <w:sz w:val="26"/>
                <w:szCs w:val="26"/>
              </w:rPr>
              <w:t>работа с образовательными учреждениями, вошедшими в «зону риска» по результатам процедур оценки качества образования.</w:t>
            </w:r>
          </w:p>
          <w:p w14:paraId="4C1E5607" w14:textId="0F445AC0" w:rsidR="00841829" w:rsidRPr="00004DE7" w:rsidRDefault="00841829" w:rsidP="008418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2D72DF9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40B84B8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Методы сбора информации: </w:t>
            </w:r>
          </w:p>
          <w:p w14:paraId="58EF69D3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контент-анализ документов (отчетов ОО (в том числе отчетов о результатах </w:t>
            </w:r>
            <w:proofErr w:type="spell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самообследования</w:t>
            </w:r>
            <w:proofErr w:type="spellEnd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ОО), статистических и аналитических результатов ГИА, ВПР, НИКО, Международных сравнительных исследований по оценке качества образования (PISA, TIMSS, PIRLS), </w:t>
            </w:r>
            <w:proofErr w:type="spell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ВсОШ</w:t>
            </w:r>
            <w:proofErr w:type="spellEnd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, независимой оценки деятельности образовательных организаций на муниципальном и региональном уровнях, данные из открытых и ведомственных источников), </w:t>
            </w:r>
            <w:proofErr w:type="gramEnd"/>
          </w:p>
          <w:p w14:paraId="73BB9B77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открытые статистические данные (в том числе региональной статистики), </w:t>
            </w:r>
          </w:p>
          <w:p w14:paraId="7F481FEF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данные, размещенные на официа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льном сайте О</w:t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О в информационно-коммуникационной сети Интернет,</w:t>
            </w:r>
          </w:p>
          <w:p w14:paraId="0CFE0FD6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мониторинговые исследования на муниципальном уровне,</w:t>
            </w:r>
          </w:p>
          <w:p w14:paraId="09B22989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тестирование/социологический опрос (контекстные данные ОО). </w:t>
            </w:r>
          </w:p>
          <w:p w14:paraId="3588B14C" w14:textId="77777777" w:rsidR="00841829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14:paraId="12F0275E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i/>
                <w:sz w:val="26"/>
                <w:szCs w:val="26"/>
              </w:rPr>
              <w:t>Использование информационных систем</w:t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14:paraId="2222F646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информационная система оценки качества образования (ФИСОКО), </w:t>
            </w:r>
          </w:p>
          <w:p w14:paraId="324EACF4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федеральная информационная система оценки качества образования (база результатов Всероссийских проверочных работ), </w:t>
            </w:r>
          </w:p>
          <w:p w14:paraId="0F4DD819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информационная система оценки качества образования (база результатов Национальных исследований качества образования), </w:t>
            </w:r>
          </w:p>
          <w:p w14:paraId="3867E730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информационная система оценки качества образования (база результатов общероссийской и региональной оценки по модели PISA), </w:t>
            </w:r>
          </w:p>
          <w:p w14:paraId="051CE772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база результатов международных сопоставительных исследований в сфере образования (PIRLS, TIMMS, PISA и др.). </w:t>
            </w:r>
          </w:p>
          <w:p w14:paraId="40E7AD12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2E76F46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b/>
                <w:sz w:val="26"/>
                <w:szCs w:val="26"/>
              </w:rPr>
              <w:t>Методы обработки информации:</w:t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53A47AD7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комплексный анализ, структурирование данных, автоматизированная обработка.</w:t>
            </w:r>
          </w:p>
          <w:p w14:paraId="68095C99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A325942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b/>
                <w:sz w:val="26"/>
                <w:szCs w:val="26"/>
              </w:rPr>
              <w:t>Мониторинг показателей:</w:t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0897269A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показателей проводится в течение учебного года в соответствии с планом </w:t>
            </w:r>
            <w:proofErr w:type="gram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деятельности отдела образования Администрации Пограничного муниципального округа</w:t>
            </w:r>
            <w:proofErr w:type="gramEnd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. По результатам мониторинга принимаются соответствующие управленческие решения. </w:t>
            </w:r>
          </w:p>
          <w:p w14:paraId="29B08B75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B7F4E7E" w14:textId="377A3CE0" w:rsidR="00841829" w:rsidRPr="00841829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b/>
                <w:sz w:val="26"/>
                <w:szCs w:val="26"/>
              </w:rPr>
              <w:t>Анализ результатов мониторинга:</w:t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7DF2F0CA" w14:textId="77777777" w:rsidR="00841829" w:rsidRPr="00841829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1829">
              <w:rPr>
                <w:rFonts w:ascii="Times New Roman" w:hAnsi="Times New Roman" w:cs="Times New Roman"/>
                <w:sz w:val="26"/>
                <w:szCs w:val="26"/>
              </w:rPr>
              <w:t xml:space="preserve">анализ проводится по следующим направлениям: </w:t>
            </w:r>
          </w:p>
          <w:p w14:paraId="6C0C7E59" w14:textId="77777777" w:rsidR="00841829" w:rsidRPr="00841829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1829">
              <w:rPr>
                <w:rFonts w:ascii="Times New Roman" w:hAnsi="Times New Roman" w:cs="Times New Roman"/>
                <w:sz w:val="26"/>
                <w:szCs w:val="26"/>
              </w:rPr>
              <w:t xml:space="preserve">успеваемость учащихся, освоивших ООП НОО, ООП ООО, ООП СОО, АООП; </w:t>
            </w:r>
          </w:p>
          <w:p w14:paraId="36581E09" w14:textId="77777777" w:rsidR="00841829" w:rsidRPr="00841829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1829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результаты ГИА, ВПР, национальных исследований качества образования и международных сопоставительных исследований в сфере образования; </w:t>
            </w:r>
          </w:p>
          <w:p w14:paraId="6D8502ED" w14:textId="77777777" w:rsidR="00841829" w:rsidRPr="00841829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1829">
              <w:rPr>
                <w:rFonts w:ascii="Times New Roman" w:hAnsi="Times New Roman" w:cs="Times New Roman"/>
                <w:sz w:val="26"/>
                <w:szCs w:val="26"/>
              </w:rPr>
              <w:t xml:space="preserve">активность и результативность участия учащихся в мероприятиях по оценке функциональной грамотности; </w:t>
            </w:r>
          </w:p>
          <w:p w14:paraId="22CE3F20" w14:textId="77777777" w:rsidR="00841829" w:rsidRPr="00841829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1829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результаты муниципального и регионального этапов </w:t>
            </w:r>
            <w:proofErr w:type="spellStart"/>
            <w:r w:rsidRPr="00841829">
              <w:rPr>
                <w:rFonts w:ascii="Times New Roman" w:hAnsi="Times New Roman" w:cs="Times New Roman"/>
                <w:sz w:val="26"/>
                <w:szCs w:val="26"/>
              </w:rPr>
              <w:t>ВсОШ</w:t>
            </w:r>
            <w:proofErr w:type="spellEnd"/>
            <w:r w:rsidRPr="0084182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5D588038" w14:textId="77777777" w:rsidR="00841829" w:rsidRPr="00841829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1829">
              <w:rPr>
                <w:rFonts w:ascii="Times New Roman" w:hAnsi="Times New Roman" w:cs="Times New Roman"/>
                <w:sz w:val="26"/>
                <w:szCs w:val="26"/>
              </w:rPr>
              <w:t>результаты ЕГЭ выпускников 11 классов, награжденных  ученической медали «За особые успехи в учении»;</w:t>
            </w:r>
          </w:p>
          <w:p w14:paraId="273BDD21" w14:textId="77777777" w:rsidR="00841829" w:rsidRPr="00841829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1829">
              <w:rPr>
                <w:rFonts w:ascii="Times New Roman" w:hAnsi="Times New Roman" w:cs="Times New Roman"/>
                <w:sz w:val="26"/>
                <w:szCs w:val="26"/>
              </w:rPr>
              <w:t xml:space="preserve"> показатели эффективности деятельности ОО по результатам независимой оценки качества образования (муниципального уровня); </w:t>
            </w:r>
          </w:p>
          <w:p w14:paraId="3E9F0D56" w14:textId="77777777" w:rsidR="00841829" w:rsidRPr="00841829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1829">
              <w:rPr>
                <w:rFonts w:ascii="Times New Roman" w:hAnsi="Times New Roman" w:cs="Times New Roman"/>
                <w:sz w:val="26"/>
                <w:szCs w:val="26"/>
              </w:rPr>
              <w:t>объективность результатов участия ОО в ВПР, национальных исследованиях качества образования и международных сопоставительных исследованиях в сфере образования.</w:t>
            </w:r>
          </w:p>
          <w:p w14:paraId="5F38A52C" w14:textId="77777777" w:rsidR="00841829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езультаты мониторинговых исследований анализируются в течение 1 месяца после проведения процедуры, комплексный анализ проводится ежегодно в июле-августе в рамках </w:t>
            </w:r>
            <w:proofErr w:type="gram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подготовки анализа результатов деятельности системы образования</w:t>
            </w:r>
            <w:proofErr w:type="gramEnd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за учебный год. </w:t>
            </w:r>
          </w:p>
          <w:p w14:paraId="3CC99737" w14:textId="1B256D3E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При проведении анализа устанавливаются факторы, влияющие на результаты деятельности </w:t>
            </w:r>
            <w:proofErr w:type="gram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отдельных</w:t>
            </w:r>
            <w:proofErr w:type="gramEnd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ОО и муниципальной системы образования в целом. </w:t>
            </w:r>
          </w:p>
          <w:p w14:paraId="1C35531B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182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результатам проведённого анализа разрабатываются адресные рекомендации для соответствующих участников образовательных отношений.</w:t>
            </w:r>
          </w:p>
          <w:p w14:paraId="1CBADBBE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8CDBCB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b/>
                <w:sz w:val="26"/>
                <w:szCs w:val="26"/>
              </w:rPr>
              <w:t>Адресные рекомендации:</w:t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01D8D770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методические рекомендации для педагогических и руководящих работников ОО, направленные на устранение проблем, выявленных в результате оценки качества подготовки обучающихся, </w:t>
            </w:r>
          </w:p>
          <w:p w14:paraId="76CD8B3F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методические рекомендации для родителей (законных представителей) обучающихся, направленные на повышение образовательных результатов обучающихся (личностных, предметных, </w:t>
            </w:r>
            <w:proofErr w:type="spell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метапредметных</w:t>
            </w:r>
            <w:proofErr w:type="spellEnd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), </w:t>
            </w:r>
          </w:p>
          <w:p w14:paraId="4663EC7F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адресные рекомендации для отдельных категорий участников образовательных отношений в соответствии с выявленными проблемами или первоочередными задачами, </w:t>
            </w:r>
          </w:p>
          <w:p w14:paraId="0274913E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4DE7">
              <w:rPr>
                <w:rFonts w:ascii="Times New Roman" w:hAnsi="Times New Roman" w:cs="Times New Roman"/>
                <w:sz w:val="26"/>
                <w:szCs w:val="26"/>
              </w:rPr>
              <w:t>адресные рекомендации для ОО, вошедшим в «зону риска» по результатам процедур оценки качества образования,</w:t>
            </w:r>
            <w:proofErr w:type="gramEnd"/>
          </w:p>
          <w:p w14:paraId="4CF4A77A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методические рекомендации для руководящих работников ОО об использовании успешных практик и др. </w:t>
            </w:r>
          </w:p>
          <w:p w14:paraId="60C9D6C0" w14:textId="77777777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A407604" w14:textId="77777777" w:rsidR="00841829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b/>
                <w:sz w:val="26"/>
                <w:szCs w:val="26"/>
              </w:rPr>
              <w:t>Управленческие решения:</w:t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7ACD6A57" w14:textId="6800DCF3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1829">
              <w:rPr>
                <w:rFonts w:ascii="Times New Roman" w:hAnsi="Times New Roman" w:cs="Times New Roman"/>
                <w:sz w:val="26"/>
                <w:szCs w:val="26"/>
              </w:rPr>
              <w:t>По результатам проведенного анализа и мониторинга принимаются меры и управленческие решения, направленные на совершенствование механизмов оценки качества подготовки обучающихся (приказы о принятых управленческих решениях, иные распорядительные и локальные нормативные акты).</w:t>
            </w:r>
          </w:p>
          <w:p w14:paraId="4BCA5BCA" w14:textId="33C3C854" w:rsidR="00841829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11E41A7" w14:textId="003F0083" w:rsidR="00DF38CF" w:rsidRPr="00004DE7" w:rsidRDefault="00841829" w:rsidP="00841829">
            <w:pPr>
              <w:pStyle w:val="a6"/>
              <w:tabs>
                <w:tab w:val="left" w:pos="6204"/>
              </w:tabs>
              <w:ind w:firstLine="709"/>
              <w:jc w:val="both"/>
              <w:rPr>
                <w:rStyle w:val="21"/>
                <w:rFonts w:eastAsiaTheme="minorHAnsi"/>
                <w:b w:val="0"/>
                <w:i/>
                <w:color w:val="auto"/>
                <w:sz w:val="26"/>
                <w:szCs w:val="26"/>
              </w:rPr>
            </w:pPr>
            <w:r w:rsidRPr="00004DE7">
              <w:rPr>
                <w:rFonts w:ascii="Times New Roman" w:hAnsi="Times New Roman" w:cs="Times New Roman"/>
                <w:b/>
                <w:sz w:val="26"/>
                <w:szCs w:val="26"/>
              </w:rPr>
              <w:t>Анализ эффективности принятых мер:</w:t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эффективность принятых управленческих мер анализируется в конце учебного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  на основе результатов анализа корректируются осно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вные направления деятельности муниципальных органов управления образованием (далее – Отдел образования Администрации ПМО)</w:t>
            </w:r>
            <w:r w:rsidRPr="00004DE7">
              <w:rPr>
                <w:rFonts w:ascii="Times New Roman" w:hAnsi="Times New Roman" w:cs="Times New Roman"/>
                <w:sz w:val="26"/>
                <w:szCs w:val="26"/>
              </w:rPr>
              <w:t xml:space="preserve"> и ОО на предстоящий период, проектируются краткосрочные и долгосрочные планы и программы по данному направлению.</w:t>
            </w:r>
          </w:p>
          <w:p w14:paraId="2C2B976F" w14:textId="77777777" w:rsidR="009D7931" w:rsidRDefault="009D7931" w:rsidP="00E3705C">
            <w:pPr>
              <w:pStyle w:val="a6"/>
              <w:rPr>
                <w:rStyle w:val="21"/>
                <w:rFonts w:eastAsiaTheme="minorHAnsi"/>
                <w:i/>
                <w:color w:val="auto"/>
                <w:sz w:val="26"/>
                <w:szCs w:val="26"/>
              </w:rPr>
            </w:pPr>
          </w:p>
          <w:p w14:paraId="3FADA52F" w14:textId="4764F1ED" w:rsidR="00DF38CF" w:rsidRPr="00E3705C" w:rsidRDefault="00DD5863" w:rsidP="00DD5863">
            <w:pPr>
              <w:pStyle w:val="a6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  <w:r w:rsidRPr="00E3705C"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  <w:t>Комплекс мер</w:t>
            </w:r>
            <w:r w:rsidR="00E3705C" w:rsidRPr="00E3705C"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  <w:t>:</w:t>
            </w:r>
          </w:p>
          <w:p w14:paraId="01F65387" w14:textId="77777777" w:rsidR="00CC263D" w:rsidRPr="00493F69" w:rsidRDefault="00CC263D" w:rsidP="00CC263D">
            <w:pPr>
              <w:pStyle w:val="a6"/>
              <w:ind w:left="720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</w:tc>
      </w:tr>
      <w:tr w:rsidR="00DD5863" w:rsidRPr="00493F69" w14:paraId="26945465" w14:textId="77777777" w:rsidTr="008F1F6B">
        <w:trPr>
          <w:trHeight w:val="20"/>
        </w:trPr>
        <w:tc>
          <w:tcPr>
            <w:tcW w:w="5000" w:type="pct"/>
            <w:gridSpan w:val="8"/>
            <w:shd w:val="clear" w:color="auto" w:fill="F2F2F2" w:themeFill="background1" w:themeFillShade="F2"/>
          </w:tcPr>
          <w:p w14:paraId="6A1AF0CA" w14:textId="454A0936" w:rsidR="00DD5863" w:rsidRPr="009D7931" w:rsidRDefault="00DD5863" w:rsidP="00DD5863">
            <w:pPr>
              <w:pStyle w:val="a6"/>
              <w:numPr>
                <w:ilvl w:val="1"/>
                <w:numId w:val="11"/>
              </w:numPr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  <w:r w:rsidRPr="009D7931"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  <w:lastRenderedPageBreak/>
              <w:t xml:space="preserve">Система оценки качества подготовки </w:t>
            </w:r>
            <w:proofErr w:type="gramStart"/>
            <w:r w:rsidRPr="009D7931"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  <w:t>обучающихся</w:t>
            </w:r>
            <w:proofErr w:type="gramEnd"/>
          </w:p>
        </w:tc>
      </w:tr>
      <w:tr w:rsidR="00276B76" w:rsidRPr="00493F69" w14:paraId="7D9DE06F" w14:textId="77777777" w:rsidTr="008F1F6B">
        <w:trPr>
          <w:trHeight w:val="20"/>
        </w:trPr>
        <w:tc>
          <w:tcPr>
            <w:tcW w:w="207" w:type="pct"/>
            <w:gridSpan w:val="3"/>
          </w:tcPr>
          <w:p w14:paraId="5EF76246" w14:textId="6904A7C2" w:rsidR="004F0145" w:rsidRPr="001E7FE7" w:rsidRDefault="004F0145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5381F3AA" w14:textId="085E81D2" w:rsidR="004F0145" w:rsidRPr="001E7FE7" w:rsidRDefault="00DD5863" w:rsidP="006D66D3">
            <w:pPr>
              <w:pStyle w:val="a6"/>
              <w:jc w:val="both"/>
              <w:rPr>
                <w:rStyle w:val="20"/>
                <w:rFonts w:eastAsia="Arial Unicode MS"/>
                <w:color w:val="auto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Совершенствование механизмов подготовки обучающихся к ГИА (ОГЭ, ЕГЭ, ГВЭ), в том числе активное использование онлайн ресурсов и программ-тренажеров</w:t>
            </w:r>
          </w:p>
        </w:tc>
        <w:tc>
          <w:tcPr>
            <w:tcW w:w="681" w:type="pct"/>
          </w:tcPr>
          <w:p w14:paraId="3B6DB19A" w14:textId="2CEE8CE4" w:rsidR="004F0145" w:rsidRPr="001E7FE7" w:rsidRDefault="00155C15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Весь период</w:t>
            </w:r>
          </w:p>
        </w:tc>
        <w:tc>
          <w:tcPr>
            <w:tcW w:w="696" w:type="pct"/>
            <w:gridSpan w:val="2"/>
          </w:tcPr>
          <w:p w14:paraId="0CCE1C48" w14:textId="77777777" w:rsidR="00DC1974" w:rsidRDefault="00DC197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7A43298C" w14:textId="5B5505A1" w:rsidR="004F0145" w:rsidRPr="001E7FE7" w:rsidRDefault="00E3705C" w:rsidP="00E3705C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5F3927" w:rsidRPr="00493F69" w14:paraId="11402865" w14:textId="77777777" w:rsidTr="008F1F6B">
        <w:trPr>
          <w:trHeight w:val="20"/>
        </w:trPr>
        <w:tc>
          <w:tcPr>
            <w:tcW w:w="207" w:type="pct"/>
            <w:gridSpan w:val="3"/>
          </w:tcPr>
          <w:p w14:paraId="74EDFEDD" w14:textId="77777777" w:rsidR="005F3927" w:rsidRPr="001E7FE7" w:rsidRDefault="005F3927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69576622" w14:textId="08705BE0" w:rsidR="005F3927" w:rsidRPr="001E7FE7" w:rsidRDefault="005F3927" w:rsidP="006D66D3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3927">
              <w:rPr>
                <w:rFonts w:ascii="Times New Roman" w:hAnsi="Times New Roman" w:cs="Times New Roman"/>
                <w:sz w:val="26"/>
                <w:szCs w:val="26"/>
              </w:rPr>
              <w:t xml:space="preserve">Поиск и апробация эффективных педагогических технологий и форм организации </w:t>
            </w:r>
            <w:r w:rsidRPr="005F39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образовательного процесса, направленных на повышения образовательных результатов</w:t>
            </w:r>
          </w:p>
        </w:tc>
        <w:tc>
          <w:tcPr>
            <w:tcW w:w="681" w:type="pct"/>
          </w:tcPr>
          <w:p w14:paraId="58F61E50" w14:textId="03CAF3B0" w:rsidR="005F3927" w:rsidRPr="001E7FE7" w:rsidRDefault="005F3927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lastRenderedPageBreak/>
              <w:t>Весь период</w:t>
            </w:r>
          </w:p>
        </w:tc>
        <w:tc>
          <w:tcPr>
            <w:tcW w:w="696" w:type="pct"/>
            <w:gridSpan w:val="2"/>
          </w:tcPr>
          <w:p w14:paraId="1BF36C2C" w14:textId="77777777" w:rsidR="005F3927" w:rsidRDefault="005F3927" w:rsidP="00841829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образования,</w:t>
            </w:r>
          </w:p>
          <w:p w14:paraId="74F5B57B" w14:textId="6489A787" w:rsidR="005F3927" w:rsidRDefault="005F3927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549D3E3F" w14:textId="77777777" w:rsidTr="008F1F6B">
        <w:trPr>
          <w:trHeight w:val="20"/>
        </w:trPr>
        <w:tc>
          <w:tcPr>
            <w:tcW w:w="207" w:type="pct"/>
            <w:gridSpan w:val="3"/>
          </w:tcPr>
          <w:p w14:paraId="419EE2E0" w14:textId="77777777" w:rsidR="000376BA" w:rsidRPr="001E7FE7" w:rsidRDefault="000376BA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0772799B" w14:textId="44107DC0" w:rsidR="000376BA" w:rsidRPr="005F3927" w:rsidRDefault="000376BA" w:rsidP="006D66D3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6BA">
              <w:rPr>
                <w:rFonts w:ascii="Times New Roman" w:hAnsi="Times New Roman" w:cs="Times New Roman"/>
                <w:sz w:val="26"/>
                <w:szCs w:val="26"/>
              </w:rPr>
              <w:t>Организация повышения квалификации руководящих и педагогических работников по вопросам повышения качества образовательных результатов</w:t>
            </w:r>
          </w:p>
        </w:tc>
        <w:tc>
          <w:tcPr>
            <w:tcW w:w="681" w:type="pct"/>
          </w:tcPr>
          <w:p w14:paraId="4DAFD4B3" w14:textId="0F8DCA35" w:rsidR="000376BA" w:rsidRPr="001E7FE7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Весь период</w:t>
            </w:r>
          </w:p>
        </w:tc>
        <w:tc>
          <w:tcPr>
            <w:tcW w:w="696" w:type="pct"/>
            <w:gridSpan w:val="2"/>
          </w:tcPr>
          <w:p w14:paraId="4D931EEE" w14:textId="77777777" w:rsidR="000376BA" w:rsidRDefault="000376BA" w:rsidP="00D53E0D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6D7FA301" w14:textId="20167BD6" w:rsidR="000376BA" w:rsidRDefault="000376BA" w:rsidP="00841829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DD5863" w:rsidRPr="00493F69" w14:paraId="0B10F747" w14:textId="77777777" w:rsidTr="008F1F6B">
        <w:trPr>
          <w:trHeight w:val="20"/>
        </w:trPr>
        <w:tc>
          <w:tcPr>
            <w:tcW w:w="207" w:type="pct"/>
            <w:gridSpan w:val="3"/>
          </w:tcPr>
          <w:p w14:paraId="2FE93372" w14:textId="77777777" w:rsidR="00DD5863" w:rsidRPr="001E7FE7" w:rsidRDefault="00DD5863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20676625" w14:textId="6CC26797" w:rsidR="00DD5863" w:rsidRPr="001E7FE7" w:rsidRDefault="00155C15" w:rsidP="006D66D3">
            <w:pPr>
              <w:pStyle w:val="a6"/>
              <w:jc w:val="both"/>
              <w:rPr>
                <w:rStyle w:val="20"/>
                <w:rFonts w:eastAsia="Arial Unicode MS"/>
                <w:color w:val="auto"/>
                <w:sz w:val="26"/>
                <w:szCs w:val="26"/>
              </w:rPr>
            </w:pPr>
            <w:proofErr w:type="gramStart"/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 xml:space="preserve">Корректировка локальных нормативных актов </w:t>
            </w:r>
            <w:r w:rsidR="005F3927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>о</w:t>
            </w:r>
            <w:r w:rsidR="008F1F6B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>тдела образования Администрации ПМО</w:t>
            </w: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 xml:space="preserve"> и ОО в части актуализации мониторинговых процедур, проводимых на муниципальном и школьном уровнях в соответствии с установленными показателями</w:t>
            </w:r>
            <w:proofErr w:type="gramEnd"/>
          </w:p>
        </w:tc>
        <w:tc>
          <w:tcPr>
            <w:tcW w:w="681" w:type="pct"/>
          </w:tcPr>
          <w:p w14:paraId="39C66917" w14:textId="69DBE160" w:rsidR="00DD5863" w:rsidRPr="001E7FE7" w:rsidRDefault="00155C15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96" w:type="pct"/>
            <w:gridSpan w:val="2"/>
          </w:tcPr>
          <w:p w14:paraId="0024153F" w14:textId="77777777" w:rsidR="00DC1974" w:rsidRDefault="00DC197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0BBA746C" w14:textId="034FC72A" w:rsidR="00DD5863" w:rsidRPr="001E7FE7" w:rsidRDefault="00DC197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155C15" w:rsidRPr="00493F69" w14:paraId="6FD7EE65" w14:textId="77777777" w:rsidTr="008F1F6B">
        <w:trPr>
          <w:trHeight w:val="20"/>
        </w:trPr>
        <w:tc>
          <w:tcPr>
            <w:tcW w:w="207" w:type="pct"/>
            <w:gridSpan w:val="3"/>
          </w:tcPr>
          <w:p w14:paraId="1B85CF7A" w14:textId="77777777" w:rsidR="00155C15" w:rsidRPr="001E7FE7" w:rsidRDefault="00155C15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4ED69A56" w14:textId="77777777" w:rsidR="00155C15" w:rsidRPr="001E7FE7" w:rsidRDefault="00155C15" w:rsidP="00155C15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</w:pP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>Проведение мониторинга на муниципальном уровне:</w:t>
            </w:r>
          </w:p>
          <w:p w14:paraId="19EBAC9C" w14:textId="2B3D25F4" w:rsidR="00155C15" w:rsidRPr="001E7FE7" w:rsidRDefault="00155C15" w:rsidP="00155C15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</w:pP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уровня предметной подготовки учащихся 1-11 классов; </w:t>
            </w:r>
          </w:p>
          <w:p w14:paraId="0149AE93" w14:textId="221BE20E" w:rsidR="00155C15" w:rsidRPr="001E7FE7" w:rsidRDefault="00155C15" w:rsidP="00155C15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</w:pP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уровня </w:t>
            </w:r>
            <w:proofErr w:type="spellStart"/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>метапредметной</w:t>
            </w:r>
            <w:proofErr w:type="spellEnd"/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 подготовки учащихся 1-11 классов; </w:t>
            </w:r>
          </w:p>
          <w:p w14:paraId="77753802" w14:textId="02BADEF9" w:rsidR="00155C15" w:rsidRPr="001E7FE7" w:rsidRDefault="00155C15" w:rsidP="00155C15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</w:pP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уровня </w:t>
            </w:r>
            <w:proofErr w:type="spellStart"/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>сформированности</w:t>
            </w:r>
            <w:proofErr w:type="spellEnd"/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 основных показателей функциональной грамотности (читательской, математической, естественнонаучной)</w:t>
            </w:r>
          </w:p>
        </w:tc>
        <w:tc>
          <w:tcPr>
            <w:tcW w:w="681" w:type="pct"/>
          </w:tcPr>
          <w:p w14:paraId="63E5BF4E" w14:textId="77777777" w:rsidR="00155C15" w:rsidRPr="001E7FE7" w:rsidRDefault="00155C15" w:rsidP="009D7931">
            <w:pPr>
              <w:pStyle w:val="a6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sz w:val="26"/>
                <w:szCs w:val="26"/>
              </w:rPr>
              <w:t>2021-2024</w:t>
            </w:r>
          </w:p>
          <w:p w14:paraId="66F2A9DF" w14:textId="7FE8FFFA" w:rsidR="00155C15" w:rsidRPr="001E7FE7" w:rsidRDefault="00155C15" w:rsidP="009D7931">
            <w:pPr>
              <w:pStyle w:val="a6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sz w:val="26"/>
                <w:szCs w:val="26"/>
              </w:rPr>
              <w:t xml:space="preserve">(по </w:t>
            </w:r>
            <w:proofErr w:type="gramStart"/>
            <w:r w:rsidRPr="001E7FE7">
              <w:rPr>
                <w:rStyle w:val="20"/>
                <w:rFonts w:eastAsiaTheme="minorHAnsi"/>
                <w:sz w:val="26"/>
                <w:szCs w:val="26"/>
              </w:rPr>
              <w:t>отдельном</w:t>
            </w:r>
            <w:proofErr w:type="gramEnd"/>
            <w:r w:rsidRPr="001E7FE7">
              <w:rPr>
                <w:rStyle w:val="20"/>
                <w:rFonts w:eastAsiaTheme="minorHAnsi"/>
                <w:sz w:val="26"/>
                <w:szCs w:val="26"/>
              </w:rPr>
              <w:t xml:space="preserve"> плану)</w:t>
            </w:r>
          </w:p>
        </w:tc>
        <w:tc>
          <w:tcPr>
            <w:tcW w:w="696" w:type="pct"/>
            <w:gridSpan w:val="2"/>
          </w:tcPr>
          <w:p w14:paraId="066BC7AD" w14:textId="28B1288F" w:rsidR="00155C15" w:rsidRPr="001E7FE7" w:rsidRDefault="00155C15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DD5863" w:rsidRPr="00493F69" w14:paraId="613BC28D" w14:textId="77777777" w:rsidTr="008F1F6B">
        <w:trPr>
          <w:trHeight w:val="20"/>
        </w:trPr>
        <w:tc>
          <w:tcPr>
            <w:tcW w:w="207" w:type="pct"/>
            <w:gridSpan w:val="3"/>
          </w:tcPr>
          <w:p w14:paraId="2CB7F6D7" w14:textId="72A4AF4A" w:rsidR="00DD5863" w:rsidRPr="001E7FE7" w:rsidRDefault="00DD5863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28855AF7" w14:textId="77777777" w:rsidR="00DD5863" w:rsidRPr="001E7FE7" w:rsidRDefault="00DD5863" w:rsidP="006D66D3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="Arial Unicode MS"/>
                <w:color w:val="auto"/>
                <w:sz w:val="26"/>
                <w:szCs w:val="26"/>
              </w:rPr>
              <w:t>Организация участия ОО во Всероссийских проверочных работах</w:t>
            </w:r>
          </w:p>
        </w:tc>
        <w:tc>
          <w:tcPr>
            <w:tcW w:w="681" w:type="pct"/>
          </w:tcPr>
          <w:p w14:paraId="1EFF8CCD" w14:textId="77777777" w:rsidR="00DD5863" w:rsidRPr="001E7FE7" w:rsidRDefault="00DD5863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696" w:type="pct"/>
            <w:gridSpan w:val="2"/>
          </w:tcPr>
          <w:p w14:paraId="2100E8D8" w14:textId="77777777" w:rsidR="00DC1974" w:rsidRDefault="00DC197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4CC94A7F" w14:textId="2C06E61B" w:rsidR="00DD5863" w:rsidRPr="001E7FE7" w:rsidRDefault="00DC197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155C15" w:rsidRPr="00493F69" w14:paraId="7507C3D5" w14:textId="77777777" w:rsidTr="008F1F6B">
        <w:trPr>
          <w:trHeight w:val="20"/>
        </w:trPr>
        <w:tc>
          <w:tcPr>
            <w:tcW w:w="207" w:type="pct"/>
            <w:gridSpan w:val="3"/>
          </w:tcPr>
          <w:p w14:paraId="32A0FFC7" w14:textId="77777777" w:rsidR="00155C15" w:rsidRPr="001E7FE7" w:rsidRDefault="00155C15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658153C7" w14:textId="0D108520" w:rsidR="00155C15" w:rsidRPr="001E7FE7" w:rsidRDefault="00155C15" w:rsidP="006D66D3">
            <w:pPr>
              <w:pStyle w:val="a6"/>
              <w:jc w:val="both"/>
              <w:rPr>
                <w:rStyle w:val="20"/>
                <w:rFonts w:eastAsia="Arial Unicode MS"/>
                <w:color w:val="auto"/>
                <w:sz w:val="26"/>
                <w:szCs w:val="26"/>
              </w:rPr>
            </w:pP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>Проведение муниципальных оценочных процедур по оценке качества подготовки обучающихся (в том числе для учащихся, претендующих на награждение ученической медалью «За особые успехи в учении»)</w:t>
            </w:r>
          </w:p>
        </w:tc>
        <w:tc>
          <w:tcPr>
            <w:tcW w:w="681" w:type="pct"/>
          </w:tcPr>
          <w:p w14:paraId="2D77D502" w14:textId="659DA995" w:rsidR="00155C15" w:rsidRPr="001E7FE7" w:rsidRDefault="00155C15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96" w:type="pct"/>
            <w:gridSpan w:val="2"/>
          </w:tcPr>
          <w:p w14:paraId="69336DCA" w14:textId="450743D0" w:rsidR="00155C15" w:rsidRPr="001E7FE7" w:rsidRDefault="00155C15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284068" w:rsidRPr="00493F69" w14:paraId="3C6EEC71" w14:textId="77777777" w:rsidTr="008F1F6B">
        <w:trPr>
          <w:trHeight w:val="20"/>
        </w:trPr>
        <w:tc>
          <w:tcPr>
            <w:tcW w:w="207" w:type="pct"/>
            <w:gridSpan w:val="3"/>
          </w:tcPr>
          <w:p w14:paraId="2A3E7CF1" w14:textId="77777777" w:rsidR="00284068" w:rsidRPr="001E7FE7" w:rsidRDefault="00284068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3A4BDFE0" w14:textId="2E88D3CD" w:rsidR="00284068" w:rsidRPr="001E7FE7" w:rsidRDefault="00284068" w:rsidP="006D66D3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</w:pP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 xml:space="preserve">Участие в федеральных и региональных процедурах оценки качества подготовки обучающихся (предметных и </w:t>
            </w:r>
            <w:proofErr w:type="spellStart"/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>метапредметных</w:t>
            </w:r>
            <w:proofErr w:type="spellEnd"/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 xml:space="preserve"> результатов)</w:t>
            </w:r>
          </w:p>
        </w:tc>
        <w:tc>
          <w:tcPr>
            <w:tcW w:w="681" w:type="pct"/>
          </w:tcPr>
          <w:p w14:paraId="0BD8624E" w14:textId="5905B5C8" w:rsidR="00284068" w:rsidRPr="001E7FE7" w:rsidRDefault="00284068" w:rsidP="009D7931">
            <w:pPr>
              <w:pStyle w:val="a6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96" w:type="pct"/>
            <w:gridSpan w:val="2"/>
          </w:tcPr>
          <w:p w14:paraId="6B605975" w14:textId="77777777" w:rsidR="00284068" w:rsidRPr="001E7FE7" w:rsidRDefault="007C5A73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  <w:p w14:paraId="073FFA38" w14:textId="6A54C162" w:rsidR="007C5A73" w:rsidRPr="001E7FE7" w:rsidRDefault="007C5A73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</w:tr>
      <w:tr w:rsidR="00004DE7" w:rsidRPr="00493F69" w14:paraId="01DD6036" w14:textId="77777777" w:rsidTr="008F1F6B">
        <w:trPr>
          <w:trHeight w:val="20"/>
        </w:trPr>
        <w:tc>
          <w:tcPr>
            <w:tcW w:w="207" w:type="pct"/>
            <w:gridSpan w:val="3"/>
          </w:tcPr>
          <w:p w14:paraId="6F44FBBB" w14:textId="77777777" w:rsidR="00004DE7" w:rsidRPr="001E7FE7" w:rsidRDefault="00004DE7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447A1AE9" w14:textId="2757A1A7" w:rsidR="00004DE7" w:rsidRPr="001E7FE7" w:rsidRDefault="00004DE7" w:rsidP="006D66D3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</w:pPr>
            <w:r w:rsidRPr="001E7FE7">
              <w:rPr>
                <w:rStyle w:val="1"/>
                <w:rFonts w:eastAsia="Arial Unicode MS"/>
                <w:color w:val="auto"/>
              </w:rPr>
              <w:t>Обеспечение выполнения требований информационной безопасности на всех этапах сбора и обработки информации о качестве образования</w:t>
            </w:r>
          </w:p>
        </w:tc>
        <w:tc>
          <w:tcPr>
            <w:tcW w:w="681" w:type="pct"/>
          </w:tcPr>
          <w:p w14:paraId="1B673EBA" w14:textId="67E146E0" w:rsidR="00004DE7" w:rsidRPr="001E7FE7" w:rsidRDefault="00004DE7" w:rsidP="009D7931">
            <w:pPr>
              <w:pStyle w:val="a6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696" w:type="pct"/>
            <w:gridSpan w:val="2"/>
          </w:tcPr>
          <w:p w14:paraId="7C528E04" w14:textId="77777777" w:rsidR="00DC1974" w:rsidRDefault="00DC197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62DE367E" w14:textId="061F367A" w:rsidR="00004DE7" w:rsidRPr="001E7FE7" w:rsidRDefault="00DC197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155C15" w:rsidRPr="00493F69" w14:paraId="3286C99F" w14:textId="77777777" w:rsidTr="008F1F6B">
        <w:trPr>
          <w:trHeight w:val="20"/>
        </w:trPr>
        <w:tc>
          <w:tcPr>
            <w:tcW w:w="207" w:type="pct"/>
            <w:gridSpan w:val="3"/>
          </w:tcPr>
          <w:p w14:paraId="559FC697" w14:textId="77777777" w:rsidR="00155C15" w:rsidRPr="001E7FE7" w:rsidRDefault="00155C15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6D927581" w14:textId="28E9C5A1" w:rsidR="00155C15" w:rsidRPr="001E7FE7" w:rsidRDefault="00155C15" w:rsidP="006D66D3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</w:pP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 xml:space="preserve">Организация деятельности дискуссионной площадки «Результативность освоения </w:t>
            </w: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lastRenderedPageBreak/>
              <w:t>основных образовательных программ на уровнях начального общего, основного общего и среднего общего образования: проблемы, пути решения»</w:t>
            </w:r>
          </w:p>
        </w:tc>
        <w:tc>
          <w:tcPr>
            <w:tcW w:w="681" w:type="pct"/>
          </w:tcPr>
          <w:p w14:paraId="26B2D039" w14:textId="2B4F6F75" w:rsidR="00155C15" w:rsidRPr="001E7FE7" w:rsidRDefault="00155C15" w:rsidP="009D7931">
            <w:pPr>
              <w:pStyle w:val="a6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sz w:val="26"/>
                <w:szCs w:val="26"/>
              </w:rPr>
              <w:lastRenderedPageBreak/>
              <w:t>2021-2024</w:t>
            </w:r>
          </w:p>
        </w:tc>
        <w:tc>
          <w:tcPr>
            <w:tcW w:w="696" w:type="pct"/>
            <w:gridSpan w:val="2"/>
          </w:tcPr>
          <w:p w14:paraId="34EAE603" w14:textId="7EAE3FE6" w:rsidR="00155C15" w:rsidRPr="001E7FE7" w:rsidRDefault="00155C15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Отдел 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</w:t>
            </w:r>
          </w:p>
        </w:tc>
      </w:tr>
      <w:tr w:rsidR="007C5A73" w:rsidRPr="00493F69" w14:paraId="3E8CE805" w14:textId="77777777" w:rsidTr="008F1F6B">
        <w:trPr>
          <w:trHeight w:val="20"/>
        </w:trPr>
        <w:tc>
          <w:tcPr>
            <w:tcW w:w="207" w:type="pct"/>
            <w:gridSpan w:val="3"/>
          </w:tcPr>
          <w:p w14:paraId="66662E4E" w14:textId="77777777" w:rsidR="007C5A73" w:rsidRPr="001E7FE7" w:rsidRDefault="007C5A73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790B4771" w14:textId="7949AFFF" w:rsidR="007C5A73" w:rsidRPr="001E7FE7" w:rsidRDefault="007C5A73" w:rsidP="006D66D3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</w:pP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>Анализ результатов подготовки обучающихся ОО (по итогам четверти, учебного года, результаты ГИА, ВПР)</w:t>
            </w:r>
          </w:p>
        </w:tc>
        <w:tc>
          <w:tcPr>
            <w:tcW w:w="681" w:type="pct"/>
          </w:tcPr>
          <w:p w14:paraId="40C0A37A" w14:textId="451DE8EB" w:rsidR="007C5A73" w:rsidRPr="001E7FE7" w:rsidRDefault="007C5A73" w:rsidP="009D7931">
            <w:pPr>
              <w:pStyle w:val="a6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696" w:type="pct"/>
            <w:gridSpan w:val="2"/>
          </w:tcPr>
          <w:p w14:paraId="54B9C02D" w14:textId="77777777" w:rsidR="00DC1974" w:rsidRDefault="00DC197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394C48AD" w14:textId="101164BC" w:rsidR="007C5A73" w:rsidRPr="001E7FE7" w:rsidRDefault="00DC197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7C5A73" w:rsidRPr="00493F69" w14:paraId="452A0D36" w14:textId="77777777" w:rsidTr="008F1F6B">
        <w:trPr>
          <w:trHeight w:val="20"/>
        </w:trPr>
        <w:tc>
          <w:tcPr>
            <w:tcW w:w="207" w:type="pct"/>
            <w:gridSpan w:val="3"/>
          </w:tcPr>
          <w:p w14:paraId="32BD17A5" w14:textId="77777777" w:rsidR="007C5A73" w:rsidRPr="001E7FE7" w:rsidRDefault="007C5A73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1B40F1A1" w14:textId="3D4C491A" w:rsidR="007C5A73" w:rsidRPr="001E7FE7" w:rsidRDefault="007C5A73" w:rsidP="006D66D3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</w:pP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Анализ уровня </w:t>
            </w:r>
            <w:proofErr w:type="spellStart"/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>сформированности</w:t>
            </w:r>
            <w:proofErr w:type="spellEnd"/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 функциональной грамотности у </w:t>
            </w:r>
            <w:proofErr w:type="gramStart"/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>обучающихся</w:t>
            </w:r>
            <w:proofErr w:type="gramEnd"/>
          </w:p>
        </w:tc>
        <w:tc>
          <w:tcPr>
            <w:tcW w:w="681" w:type="pct"/>
          </w:tcPr>
          <w:p w14:paraId="25827B6A" w14:textId="3FD5AF20" w:rsidR="007C5A73" w:rsidRPr="001E7FE7" w:rsidRDefault="007C5A73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96" w:type="pct"/>
            <w:gridSpan w:val="2"/>
          </w:tcPr>
          <w:p w14:paraId="143ABBD8" w14:textId="77777777" w:rsidR="007C5A73" w:rsidRPr="001E7FE7" w:rsidRDefault="007C5A73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  <w:p w14:paraId="19C567C1" w14:textId="2C44FBC7" w:rsidR="007C5A73" w:rsidRPr="001E7FE7" w:rsidRDefault="007C5A73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ОО, руководители </w:t>
            </w:r>
            <w:proofErr w:type="gramStart"/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proofErr w:type="gramEnd"/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м/о</w:t>
            </w:r>
          </w:p>
        </w:tc>
      </w:tr>
      <w:tr w:rsidR="00004DE7" w:rsidRPr="00493F69" w14:paraId="1DD6673C" w14:textId="77777777" w:rsidTr="008F1F6B">
        <w:trPr>
          <w:trHeight w:val="20"/>
        </w:trPr>
        <w:tc>
          <w:tcPr>
            <w:tcW w:w="207" w:type="pct"/>
            <w:gridSpan w:val="3"/>
          </w:tcPr>
          <w:p w14:paraId="6C472C3C" w14:textId="77777777" w:rsidR="00004DE7" w:rsidRPr="001E7FE7" w:rsidRDefault="00004DE7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0178F5A8" w14:textId="454329AF" w:rsidR="00004DE7" w:rsidRPr="001E7FE7" w:rsidRDefault="00004DE7" w:rsidP="006D66D3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</w:pP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Организация целевой методической поддержки на </w:t>
            </w:r>
            <w:proofErr w:type="gramStart"/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>школьном</w:t>
            </w:r>
            <w:proofErr w:type="gramEnd"/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 и муниципальном уровнях по актуальным направлениям  формирования функциональной грамотности у обучающихся</w:t>
            </w:r>
          </w:p>
        </w:tc>
        <w:tc>
          <w:tcPr>
            <w:tcW w:w="681" w:type="pct"/>
          </w:tcPr>
          <w:p w14:paraId="1874EB40" w14:textId="679EE878" w:rsidR="00004DE7" w:rsidRPr="001E7FE7" w:rsidRDefault="00004DE7" w:rsidP="009D7931">
            <w:pPr>
              <w:pStyle w:val="a6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96" w:type="pct"/>
            <w:gridSpan w:val="2"/>
          </w:tcPr>
          <w:p w14:paraId="485F8873" w14:textId="77777777" w:rsidR="00DC1974" w:rsidRDefault="00DC197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5871B916" w14:textId="1BF7B4D4" w:rsidR="00004DE7" w:rsidRPr="001E7FE7" w:rsidRDefault="00DC197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7C5A73" w:rsidRPr="00493F69" w14:paraId="45AECDCB" w14:textId="77777777" w:rsidTr="008F1F6B">
        <w:trPr>
          <w:trHeight w:val="20"/>
        </w:trPr>
        <w:tc>
          <w:tcPr>
            <w:tcW w:w="207" w:type="pct"/>
            <w:gridSpan w:val="3"/>
          </w:tcPr>
          <w:p w14:paraId="44A9B177" w14:textId="77777777" w:rsidR="007C5A73" w:rsidRPr="001E7FE7" w:rsidRDefault="007C5A73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3D09F267" w14:textId="02FC1267" w:rsidR="007C5A73" w:rsidRPr="001E7FE7" w:rsidRDefault="007C5A73" w:rsidP="000376BA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</w:pP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 xml:space="preserve">Рассмотрение вопросов повышения качества образовательных результатов на заседаниях </w:t>
            </w:r>
            <w:r w:rsidR="000376BA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 xml:space="preserve"> </w:t>
            </w: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 xml:space="preserve"> </w:t>
            </w:r>
            <w:r w:rsidR="000376BA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 xml:space="preserve">окружных </w:t>
            </w: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>методических объединений (с участием экспертов предметных комиссий ГИА)</w:t>
            </w:r>
          </w:p>
        </w:tc>
        <w:tc>
          <w:tcPr>
            <w:tcW w:w="681" w:type="pct"/>
          </w:tcPr>
          <w:p w14:paraId="41A540E5" w14:textId="21CDB224" w:rsidR="007C5A73" w:rsidRPr="001E7FE7" w:rsidRDefault="007C5A73" w:rsidP="009D7931">
            <w:pPr>
              <w:pStyle w:val="a6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96" w:type="pct"/>
            <w:gridSpan w:val="2"/>
          </w:tcPr>
          <w:p w14:paraId="6A3B3866" w14:textId="77777777" w:rsidR="00DC1974" w:rsidRDefault="00DC197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7BB7651C" w14:textId="06523CEB" w:rsidR="007C5A73" w:rsidRPr="001E7FE7" w:rsidRDefault="00DC197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7C5A73" w:rsidRPr="00493F69" w14:paraId="203C08CD" w14:textId="77777777" w:rsidTr="008F1F6B">
        <w:trPr>
          <w:trHeight w:val="20"/>
        </w:trPr>
        <w:tc>
          <w:tcPr>
            <w:tcW w:w="207" w:type="pct"/>
            <w:gridSpan w:val="3"/>
          </w:tcPr>
          <w:p w14:paraId="4CA381F3" w14:textId="32E5A6B7" w:rsidR="007C5A73" w:rsidRPr="001E7FE7" w:rsidRDefault="007C5A73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37BD223E" w14:textId="736F24A0" w:rsidR="007C5A73" w:rsidRPr="001E7FE7" w:rsidRDefault="007C5A73" w:rsidP="006D66D3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="Arial Unicode MS"/>
                <w:color w:val="auto"/>
                <w:sz w:val="26"/>
                <w:szCs w:val="26"/>
              </w:rPr>
              <w:t xml:space="preserve">Использование </w:t>
            </w:r>
            <w:proofErr w:type="gramStart"/>
            <w:r w:rsidRPr="001E7FE7">
              <w:rPr>
                <w:rStyle w:val="20"/>
                <w:rFonts w:eastAsia="Arial Unicode MS"/>
                <w:color w:val="auto"/>
                <w:sz w:val="26"/>
                <w:szCs w:val="26"/>
              </w:rPr>
              <w:t>системы показателей оценки качества подготовки обучающихся</w:t>
            </w:r>
            <w:proofErr w:type="gramEnd"/>
            <w:r w:rsidRPr="001E7FE7">
              <w:rPr>
                <w:rStyle w:val="20"/>
                <w:rFonts w:eastAsia="Arial Unicode MS"/>
                <w:color w:val="auto"/>
                <w:sz w:val="26"/>
                <w:szCs w:val="26"/>
              </w:rPr>
              <w:t xml:space="preserve">  для анализа состояния системы образования Пограничного муниципального округа</w:t>
            </w:r>
          </w:p>
        </w:tc>
        <w:tc>
          <w:tcPr>
            <w:tcW w:w="681" w:type="pct"/>
          </w:tcPr>
          <w:p w14:paraId="6DD76BA1" w14:textId="77777777" w:rsidR="007C5A73" w:rsidRPr="001E7FE7" w:rsidRDefault="007C5A73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696" w:type="pct"/>
            <w:gridSpan w:val="2"/>
          </w:tcPr>
          <w:p w14:paraId="0D64B6D2" w14:textId="77777777" w:rsidR="00DC1974" w:rsidRDefault="00DC197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13F1043B" w14:textId="08E0D800" w:rsidR="007C5A73" w:rsidRPr="001E7FE7" w:rsidRDefault="00DC197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7C5A73" w:rsidRPr="00493F69" w14:paraId="228C5164" w14:textId="77777777" w:rsidTr="008F1F6B">
        <w:trPr>
          <w:trHeight w:val="20"/>
        </w:trPr>
        <w:tc>
          <w:tcPr>
            <w:tcW w:w="207" w:type="pct"/>
            <w:gridSpan w:val="3"/>
          </w:tcPr>
          <w:p w14:paraId="3A2A713F" w14:textId="2F39857C" w:rsidR="007C5A73" w:rsidRPr="001E7FE7" w:rsidRDefault="007C5A73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09475063" w14:textId="1763D384" w:rsidR="007C5A73" w:rsidRPr="001E7FE7" w:rsidRDefault="007C5A73" w:rsidP="006D66D3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="Arial Unicode MS"/>
                <w:color w:val="auto"/>
                <w:sz w:val="26"/>
                <w:szCs w:val="26"/>
              </w:rPr>
              <w:t xml:space="preserve">Использование </w:t>
            </w:r>
            <w:proofErr w:type="gramStart"/>
            <w:r w:rsidRPr="001E7FE7">
              <w:rPr>
                <w:rStyle w:val="20"/>
                <w:rFonts w:eastAsia="Arial Unicode MS"/>
                <w:color w:val="auto"/>
                <w:sz w:val="26"/>
                <w:szCs w:val="26"/>
              </w:rPr>
              <w:t>результатов регионального мониторинга достижения показателей оценки качества подготовки обучающихся</w:t>
            </w:r>
            <w:proofErr w:type="gramEnd"/>
            <w:r w:rsidRPr="001E7FE7">
              <w:rPr>
                <w:rStyle w:val="20"/>
                <w:rFonts w:eastAsia="Arial Unicode MS"/>
                <w:color w:val="auto"/>
                <w:sz w:val="26"/>
                <w:szCs w:val="26"/>
              </w:rPr>
              <w:t xml:space="preserve">   </w:t>
            </w:r>
          </w:p>
        </w:tc>
        <w:tc>
          <w:tcPr>
            <w:tcW w:w="681" w:type="pct"/>
          </w:tcPr>
          <w:p w14:paraId="0FE398EB" w14:textId="77777777" w:rsidR="007C5A73" w:rsidRPr="001E7FE7" w:rsidRDefault="007C5A73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696" w:type="pct"/>
            <w:gridSpan w:val="2"/>
          </w:tcPr>
          <w:p w14:paraId="6FA6F9B0" w14:textId="77777777" w:rsidR="00DC1974" w:rsidRDefault="00DC197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04328E5E" w14:textId="34CB2735" w:rsidR="007C5A73" w:rsidRPr="001E7FE7" w:rsidRDefault="00DC1974" w:rsidP="008F1F6B">
            <w:pPr>
              <w:pStyle w:val="a6"/>
              <w:ind w:right="17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7C5A73" w:rsidRPr="00493F69" w14:paraId="049CEEA6" w14:textId="77777777" w:rsidTr="008F1F6B">
        <w:trPr>
          <w:trHeight w:val="20"/>
        </w:trPr>
        <w:tc>
          <w:tcPr>
            <w:tcW w:w="207" w:type="pct"/>
            <w:gridSpan w:val="3"/>
          </w:tcPr>
          <w:p w14:paraId="21B45D2F" w14:textId="77777777" w:rsidR="007C5A73" w:rsidRPr="001E7FE7" w:rsidRDefault="007C5A73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1F678F6B" w14:textId="73EC3DCD" w:rsidR="007C5A73" w:rsidRPr="001E7FE7" w:rsidRDefault="00004DE7" w:rsidP="006D66D3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</w:pP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 xml:space="preserve">Мониторинг качества организации </w:t>
            </w:r>
            <w:proofErr w:type="spellStart"/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>внутришкольной</w:t>
            </w:r>
            <w:proofErr w:type="spellEnd"/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 xml:space="preserve"> системы оценки качества образования</w:t>
            </w:r>
          </w:p>
        </w:tc>
        <w:tc>
          <w:tcPr>
            <w:tcW w:w="681" w:type="pct"/>
          </w:tcPr>
          <w:p w14:paraId="62F5D050" w14:textId="5E59ED4C" w:rsidR="007C5A73" w:rsidRPr="001E7FE7" w:rsidRDefault="000B6D60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96" w:type="pct"/>
            <w:gridSpan w:val="2"/>
          </w:tcPr>
          <w:p w14:paraId="0B45821B" w14:textId="060189F2" w:rsidR="007C5A73" w:rsidRPr="001E7FE7" w:rsidRDefault="000B6D60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7C5A73" w:rsidRPr="00493F69" w14:paraId="4EEE6328" w14:textId="77777777" w:rsidTr="008F1F6B">
        <w:trPr>
          <w:trHeight w:val="20"/>
        </w:trPr>
        <w:tc>
          <w:tcPr>
            <w:tcW w:w="207" w:type="pct"/>
            <w:gridSpan w:val="3"/>
          </w:tcPr>
          <w:p w14:paraId="627A66CF" w14:textId="77777777" w:rsidR="007C5A73" w:rsidRPr="001E7FE7" w:rsidRDefault="007C5A73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0CC7070B" w14:textId="5E12B792" w:rsidR="007C5A73" w:rsidRPr="001E7FE7" w:rsidRDefault="00004DE7" w:rsidP="006D66D3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</w:pP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t xml:space="preserve">Реализация комплекса мер по эффективному использованию цифровой образовательной </w:t>
            </w: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lang w:eastAsia="ru-RU" w:bidi="ru-RU"/>
              </w:rPr>
              <w:lastRenderedPageBreak/>
              <w:t>среды в целях повышения качества образовательных результатов</w:t>
            </w:r>
          </w:p>
        </w:tc>
        <w:tc>
          <w:tcPr>
            <w:tcW w:w="681" w:type="pct"/>
          </w:tcPr>
          <w:p w14:paraId="4A65DD6E" w14:textId="4B548F12" w:rsidR="007C5A73" w:rsidRPr="001E7FE7" w:rsidRDefault="000B6D60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696" w:type="pct"/>
            <w:gridSpan w:val="2"/>
          </w:tcPr>
          <w:p w14:paraId="0415CBAE" w14:textId="77777777" w:rsidR="007C5A73" w:rsidRPr="001E7FE7" w:rsidRDefault="000B6D60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Отдел 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образования,</w:t>
            </w:r>
          </w:p>
          <w:p w14:paraId="40EC93C9" w14:textId="3D4A1E92" w:rsidR="000B6D60" w:rsidRPr="001E7FE7" w:rsidRDefault="000B6D60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ОО, руководители </w:t>
            </w:r>
            <w:proofErr w:type="gramStart"/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proofErr w:type="gramEnd"/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м/о</w:t>
            </w:r>
          </w:p>
        </w:tc>
      </w:tr>
      <w:tr w:rsidR="007C5A73" w:rsidRPr="00493F69" w14:paraId="090AE87D" w14:textId="77777777" w:rsidTr="008F1F6B">
        <w:trPr>
          <w:trHeight w:val="20"/>
        </w:trPr>
        <w:tc>
          <w:tcPr>
            <w:tcW w:w="207" w:type="pct"/>
            <w:gridSpan w:val="3"/>
          </w:tcPr>
          <w:p w14:paraId="41F4E583" w14:textId="53337F9E" w:rsidR="007C5A73" w:rsidRPr="001E7FE7" w:rsidRDefault="007C5A73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6B159D71" w14:textId="35E7C213" w:rsidR="007C5A73" w:rsidRPr="001E7FE7" w:rsidRDefault="00004DE7" w:rsidP="006D66D3">
            <w:pPr>
              <w:pStyle w:val="a6"/>
              <w:jc w:val="both"/>
              <w:rPr>
                <w:rStyle w:val="1"/>
                <w:rFonts w:eastAsiaTheme="minorHAnsi"/>
                <w:color w:val="auto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Проведение экспертизы Учебных планов и календарных учебных графиков </w:t>
            </w:r>
            <w:r w:rsidR="009D793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ОО</w:t>
            </w:r>
            <w:r w:rsidRPr="001E7FE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в части реализации вариативных форм организации учебного процесса и учебных программ</w:t>
            </w:r>
          </w:p>
        </w:tc>
        <w:tc>
          <w:tcPr>
            <w:tcW w:w="681" w:type="pct"/>
          </w:tcPr>
          <w:p w14:paraId="3745E380" w14:textId="5849230B" w:rsidR="007C5A73" w:rsidRPr="001E7FE7" w:rsidRDefault="000B6D60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Ежегодно, август</w:t>
            </w:r>
          </w:p>
        </w:tc>
        <w:tc>
          <w:tcPr>
            <w:tcW w:w="696" w:type="pct"/>
            <w:gridSpan w:val="2"/>
          </w:tcPr>
          <w:p w14:paraId="0F60A0F1" w14:textId="5EC20E46" w:rsidR="007C5A73" w:rsidRPr="001E7FE7" w:rsidRDefault="000B6D60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004DE7" w:rsidRPr="00493F69" w14:paraId="4201EF11" w14:textId="77777777" w:rsidTr="008F1F6B">
        <w:trPr>
          <w:trHeight w:val="20"/>
        </w:trPr>
        <w:tc>
          <w:tcPr>
            <w:tcW w:w="207" w:type="pct"/>
            <w:gridSpan w:val="3"/>
          </w:tcPr>
          <w:p w14:paraId="081FBB6C" w14:textId="77777777" w:rsidR="00004DE7" w:rsidRPr="001E7FE7" w:rsidRDefault="00004DE7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4465C9EB" w14:textId="33FDC23C" w:rsidR="00004DE7" w:rsidRPr="001E7FE7" w:rsidRDefault="00004DE7" w:rsidP="006D66D3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Реализация корректирующих мероприятий, принятие управленческих решений, направленных на повышение качества образовательных результатов</w:t>
            </w:r>
          </w:p>
        </w:tc>
        <w:tc>
          <w:tcPr>
            <w:tcW w:w="681" w:type="pct"/>
          </w:tcPr>
          <w:p w14:paraId="1000123E" w14:textId="047D3018" w:rsidR="00004DE7" w:rsidRPr="001E7FE7" w:rsidRDefault="000B6D60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sz w:val="26"/>
                <w:szCs w:val="26"/>
              </w:rPr>
              <w:t>Ежегодно</w:t>
            </w:r>
          </w:p>
        </w:tc>
        <w:tc>
          <w:tcPr>
            <w:tcW w:w="696" w:type="pct"/>
            <w:gridSpan w:val="2"/>
          </w:tcPr>
          <w:p w14:paraId="6DC88E24" w14:textId="55AA79DB" w:rsidR="00004DE7" w:rsidRPr="001E7FE7" w:rsidRDefault="000B6D60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004DE7" w:rsidRPr="00493F69" w14:paraId="23741908" w14:textId="77777777" w:rsidTr="008F1F6B">
        <w:trPr>
          <w:trHeight w:val="20"/>
        </w:trPr>
        <w:tc>
          <w:tcPr>
            <w:tcW w:w="207" w:type="pct"/>
            <w:gridSpan w:val="3"/>
          </w:tcPr>
          <w:p w14:paraId="3636DBD9" w14:textId="77777777" w:rsidR="00004DE7" w:rsidRPr="001E7FE7" w:rsidRDefault="00004DE7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719CDF48" w14:textId="194371AB" w:rsidR="00004DE7" w:rsidRPr="001E7FE7" w:rsidRDefault="00004DE7" w:rsidP="006D66D3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Разработка адресных методических рекомендаций для различных категорий педагогических работников по актуальным вопросам совершенствования качества образовательных результатов, решению выявленных проблем</w:t>
            </w:r>
          </w:p>
        </w:tc>
        <w:tc>
          <w:tcPr>
            <w:tcW w:w="681" w:type="pct"/>
          </w:tcPr>
          <w:p w14:paraId="2A2EC9FD" w14:textId="2D911F50" w:rsidR="00004DE7" w:rsidRPr="001E7FE7" w:rsidRDefault="000B6D60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96" w:type="pct"/>
            <w:gridSpan w:val="2"/>
          </w:tcPr>
          <w:p w14:paraId="2900C6AF" w14:textId="70ABE05C" w:rsidR="00004DE7" w:rsidRPr="001E7FE7" w:rsidRDefault="000B6D60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6007B9E9" w14:textId="3F1B9D06" w:rsidR="000B6D60" w:rsidRPr="001E7FE7" w:rsidRDefault="000B6D60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7C5A73" w:rsidRPr="00493F69" w14:paraId="608D9370" w14:textId="77777777" w:rsidTr="008F1F6B">
        <w:trPr>
          <w:trHeight w:val="20"/>
        </w:trPr>
        <w:tc>
          <w:tcPr>
            <w:tcW w:w="207" w:type="pct"/>
            <w:gridSpan w:val="3"/>
          </w:tcPr>
          <w:p w14:paraId="1F124798" w14:textId="013ABD73" w:rsidR="007C5A73" w:rsidRPr="001E7FE7" w:rsidRDefault="007C5A73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6F5F82DA" w14:textId="77777777" w:rsidR="000B6D60" w:rsidRPr="001E7FE7" w:rsidRDefault="00004DE7" w:rsidP="000B6D60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</w:pP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Рассмотрение на </w:t>
            </w:r>
            <w:r w:rsidR="000B6D60"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>совещаниях директоров и заместителей директоров</w:t>
            </w: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: </w:t>
            </w:r>
          </w:p>
          <w:p w14:paraId="32ED042C" w14:textId="1B5A9DE9" w:rsidR="000B6D60" w:rsidRPr="001E7FE7" w:rsidRDefault="000376BA" w:rsidP="000B6D60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- </w:t>
            </w:r>
            <w:r w:rsidR="00004DE7"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анализа результатов мониторинговых и оценочных процедур по вопросам качества подготовки обучающихся; </w:t>
            </w:r>
          </w:p>
          <w:p w14:paraId="43FB3045" w14:textId="7E68B8BA" w:rsidR="000B6D60" w:rsidRPr="001E7FE7" w:rsidRDefault="000376BA" w:rsidP="000B6D60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- </w:t>
            </w:r>
            <w:r w:rsidR="00004DE7"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адресных методических рекомендаций по результатам мониторинга; </w:t>
            </w:r>
          </w:p>
          <w:p w14:paraId="1B516132" w14:textId="1283BA8C" w:rsidR="007C5A73" w:rsidRPr="001E7FE7" w:rsidRDefault="000376BA" w:rsidP="000B6D60">
            <w:pPr>
              <w:pStyle w:val="a6"/>
              <w:jc w:val="both"/>
              <w:rPr>
                <w:rStyle w:val="1"/>
                <w:rFonts w:eastAsia="Arial Unicode MS"/>
                <w:color w:val="auto"/>
              </w:rPr>
            </w:pPr>
            <w:r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- </w:t>
            </w:r>
            <w:r w:rsidR="000B6D60"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>отчетов руководителей ОО</w:t>
            </w:r>
            <w:r w:rsidR="00004DE7"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 по устранению недостатков, выявленных по результатам мониторинговых и оценочных процедур</w:t>
            </w:r>
          </w:p>
        </w:tc>
        <w:tc>
          <w:tcPr>
            <w:tcW w:w="681" w:type="pct"/>
          </w:tcPr>
          <w:p w14:paraId="49AA4F23" w14:textId="77777777" w:rsidR="007C5A73" w:rsidRPr="001E7FE7" w:rsidRDefault="007C5A73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  <w:p w14:paraId="1C0A7FE0" w14:textId="25AAC915" w:rsidR="000B6D60" w:rsidRPr="001E7FE7" w:rsidRDefault="000B6D60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(по отдельному плану)</w:t>
            </w:r>
          </w:p>
        </w:tc>
        <w:tc>
          <w:tcPr>
            <w:tcW w:w="696" w:type="pct"/>
            <w:gridSpan w:val="2"/>
          </w:tcPr>
          <w:p w14:paraId="6153A27E" w14:textId="0CCB2DE6" w:rsidR="007C5A73" w:rsidRPr="001E7FE7" w:rsidRDefault="000B6D60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7C5A73" w:rsidRPr="00493F69" w14:paraId="76828383" w14:textId="77777777" w:rsidTr="008F1F6B">
        <w:trPr>
          <w:trHeight w:val="20"/>
        </w:trPr>
        <w:tc>
          <w:tcPr>
            <w:tcW w:w="207" w:type="pct"/>
            <w:gridSpan w:val="3"/>
          </w:tcPr>
          <w:p w14:paraId="146C8334" w14:textId="77777777" w:rsidR="007C5A73" w:rsidRPr="001E7FE7" w:rsidRDefault="007C5A73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21F2216F" w14:textId="5354AD0B" w:rsidR="007C5A73" w:rsidRPr="001E7FE7" w:rsidRDefault="007C5A73" w:rsidP="006D66D3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</w:pPr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Анализ уровня </w:t>
            </w:r>
            <w:proofErr w:type="spellStart"/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>сформированности</w:t>
            </w:r>
            <w:proofErr w:type="spellEnd"/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 функциональной грамотности у </w:t>
            </w:r>
            <w:proofErr w:type="gramStart"/>
            <w:r w:rsidRPr="001E7FE7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>обучающихся</w:t>
            </w:r>
            <w:proofErr w:type="gramEnd"/>
          </w:p>
        </w:tc>
        <w:tc>
          <w:tcPr>
            <w:tcW w:w="681" w:type="pct"/>
          </w:tcPr>
          <w:p w14:paraId="60F96B00" w14:textId="2DC13DAF" w:rsidR="007C5A73" w:rsidRPr="001E7FE7" w:rsidRDefault="000B6D60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sz w:val="26"/>
                <w:szCs w:val="26"/>
              </w:rPr>
              <w:t>Ежегодно</w:t>
            </w:r>
          </w:p>
        </w:tc>
        <w:tc>
          <w:tcPr>
            <w:tcW w:w="696" w:type="pct"/>
            <w:gridSpan w:val="2"/>
          </w:tcPr>
          <w:p w14:paraId="3A593CD7" w14:textId="77777777" w:rsidR="000B6D60" w:rsidRPr="001E7FE7" w:rsidRDefault="000B6D60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5B8ACA5F" w14:textId="2CC22E2A" w:rsidR="007C5A73" w:rsidRPr="001E7FE7" w:rsidRDefault="008F1F6B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0B6D60"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уководители ОО, руководители </w:t>
            </w:r>
            <w:proofErr w:type="gramStart"/>
            <w:r w:rsidR="000B6D60" w:rsidRPr="001E7FE7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proofErr w:type="gramEnd"/>
            <w:r w:rsidR="000B6D60"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м/о</w:t>
            </w:r>
          </w:p>
        </w:tc>
      </w:tr>
      <w:tr w:rsidR="007C5A73" w:rsidRPr="00493F69" w14:paraId="299796F4" w14:textId="77777777" w:rsidTr="008F1F6B">
        <w:trPr>
          <w:trHeight w:val="20"/>
        </w:trPr>
        <w:tc>
          <w:tcPr>
            <w:tcW w:w="207" w:type="pct"/>
            <w:gridSpan w:val="3"/>
          </w:tcPr>
          <w:p w14:paraId="7F77E1F8" w14:textId="77777777" w:rsidR="007C5A73" w:rsidRPr="009575F0" w:rsidRDefault="007C5A73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3524EC18" w14:textId="0F99A826" w:rsidR="007C5A73" w:rsidRPr="009575F0" w:rsidRDefault="007C5A73" w:rsidP="00063333">
            <w:pPr>
              <w:pStyle w:val="a6"/>
              <w:jc w:val="both"/>
              <w:rPr>
                <w:rStyle w:val="1"/>
                <w:rFonts w:eastAsia="Arial Unicode MS"/>
                <w:color w:val="auto"/>
              </w:rPr>
            </w:pPr>
            <w:r w:rsidRPr="009575F0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Организация целевой методической поддержки на </w:t>
            </w:r>
            <w:proofErr w:type="gramStart"/>
            <w:r w:rsidRPr="009575F0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>школьном</w:t>
            </w:r>
            <w:proofErr w:type="gramEnd"/>
            <w:r w:rsidRPr="009575F0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 xml:space="preserve"> и муниципальном уровнях по актуальным направлениям  формирования функциональной грамотности у обучающихся</w:t>
            </w:r>
          </w:p>
        </w:tc>
        <w:tc>
          <w:tcPr>
            <w:tcW w:w="681" w:type="pct"/>
          </w:tcPr>
          <w:p w14:paraId="64821814" w14:textId="5A859F38" w:rsidR="007C5A73" w:rsidRPr="009575F0" w:rsidRDefault="000B6D60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9575F0"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96" w:type="pct"/>
            <w:gridSpan w:val="2"/>
          </w:tcPr>
          <w:p w14:paraId="758EE7BD" w14:textId="69AC896C" w:rsidR="000B6D60" w:rsidRPr="009575F0" w:rsidRDefault="000B6D60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5F0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6DE29C6B" w14:textId="065D25D0" w:rsidR="007C5A73" w:rsidRPr="009575F0" w:rsidRDefault="000B6D60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5F0"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7C5A73" w:rsidRPr="00493F69" w14:paraId="0F2924C4" w14:textId="77777777" w:rsidTr="008F1F6B">
        <w:trPr>
          <w:trHeight w:val="20"/>
        </w:trPr>
        <w:tc>
          <w:tcPr>
            <w:tcW w:w="207" w:type="pct"/>
            <w:gridSpan w:val="3"/>
          </w:tcPr>
          <w:p w14:paraId="769F8597" w14:textId="77777777" w:rsidR="007C5A73" w:rsidRPr="009575F0" w:rsidRDefault="007C5A73" w:rsidP="000B55C4">
            <w:pPr>
              <w:pStyle w:val="a6"/>
              <w:numPr>
                <w:ilvl w:val="0"/>
                <w:numId w:val="12"/>
              </w:numPr>
              <w:tabs>
                <w:tab w:val="left" w:pos="0"/>
              </w:tabs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629853D1" w14:textId="77777777" w:rsidR="007C5A73" w:rsidRDefault="00004DE7" w:rsidP="00063333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</w:pPr>
            <w:r w:rsidRPr="009575F0"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  <w:t>Информирование всех заинтересованных о результатах оценки качества подготовки обучающихся и реализуемых мероприятиях по его повышению</w:t>
            </w:r>
          </w:p>
          <w:p w14:paraId="60D4F6DA" w14:textId="64214FD6" w:rsidR="000376BA" w:rsidRPr="009575F0" w:rsidRDefault="000376BA" w:rsidP="00063333">
            <w:pPr>
              <w:pStyle w:val="a6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681" w:type="pct"/>
          </w:tcPr>
          <w:p w14:paraId="650EF2EB" w14:textId="667F0C38" w:rsidR="007C5A73" w:rsidRPr="009575F0" w:rsidRDefault="000B6D60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9575F0"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96" w:type="pct"/>
            <w:gridSpan w:val="2"/>
          </w:tcPr>
          <w:p w14:paraId="098A0687" w14:textId="20F4C5C7" w:rsidR="007C5A73" w:rsidRPr="009575F0" w:rsidRDefault="000B6D60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5F0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7C5A73" w:rsidRPr="00493F69" w14:paraId="61614C06" w14:textId="77777777" w:rsidTr="008F1F6B">
        <w:trPr>
          <w:trHeight w:val="20"/>
        </w:trPr>
        <w:tc>
          <w:tcPr>
            <w:tcW w:w="5000" w:type="pct"/>
            <w:gridSpan w:val="8"/>
            <w:shd w:val="clear" w:color="auto" w:fill="F2F2F2" w:themeFill="background1" w:themeFillShade="F2"/>
          </w:tcPr>
          <w:p w14:paraId="29961F57" w14:textId="4C912323" w:rsidR="007C5A73" w:rsidRPr="009D7931" w:rsidRDefault="00004DE7" w:rsidP="00004DE7">
            <w:pPr>
              <w:pStyle w:val="a6"/>
              <w:ind w:left="360"/>
              <w:jc w:val="center"/>
              <w:rPr>
                <w:rFonts w:ascii="Times New Roman" w:hAnsi="Times New Roman" w:cs="Times New Roman"/>
                <w:b/>
                <w:bCs/>
                <w:i/>
                <w:lang w:eastAsia="ru-RU" w:bidi="ru-RU"/>
              </w:rPr>
            </w:pPr>
            <w:r w:rsidRPr="009D7931"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  <w:lastRenderedPageBreak/>
              <w:t>1.2.</w:t>
            </w:r>
            <w:r w:rsidR="007C5A73" w:rsidRPr="009D7931"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  <w:t xml:space="preserve">Система </w:t>
            </w:r>
            <w:proofErr w:type="gramStart"/>
            <w:r w:rsidR="007C5A73" w:rsidRPr="009D7931"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  <w:t>обеспечения объективности процедур оценки качества образования</w:t>
            </w:r>
            <w:proofErr w:type="gramEnd"/>
            <w:r w:rsidR="007C5A73" w:rsidRPr="009D7931"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  <w:t xml:space="preserve"> </w:t>
            </w:r>
            <w:r w:rsidR="007C5A73" w:rsidRPr="009D7931">
              <w:rPr>
                <w:rFonts w:ascii="Times New Roman" w:hAnsi="Times New Roman" w:cs="Times New Roman"/>
                <w:b/>
                <w:bCs/>
                <w:i/>
                <w:lang w:eastAsia="ru-RU" w:bidi="ru-RU"/>
              </w:rPr>
              <w:t>и олимпиад школьников</w:t>
            </w:r>
          </w:p>
          <w:p w14:paraId="69724F83" w14:textId="7295C8FE" w:rsidR="007C5A73" w:rsidRPr="00493F69" w:rsidRDefault="007C5A73" w:rsidP="00CC263D">
            <w:pPr>
              <w:pStyle w:val="a6"/>
              <w:ind w:left="720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</w:tc>
      </w:tr>
      <w:tr w:rsidR="00513414" w:rsidRPr="00493F69" w14:paraId="427AD7E4" w14:textId="77777777" w:rsidTr="008F1F6B">
        <w:trPr>
          <w:trHeight w:val="20"/>
        </w:trPr>
        <w:tc>
          <w:tcPr>
            <w:tcW w:w="207" w:type="pct"/>
            <w:gridSpan w:val="3"/>
          </w:tcPr>
          <w:p w14:paraId="6CAE708C" w14:textId="1A58BE97" w:rsidR="00513414" w:rsidRPr="001E7FE7" w:rsidRDefault="00513414" w:rsidP="00493F69">
            <w:pPr>
              <w:pStyle w:val="a6"/>
              <w:numPr>
                <w:ilvl w:val="0"/>
                <w:numId w:val="8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7B209A0D" w14:textId="6F60CF64" w:rsidR="00513414" w:rsidRPr="001E7FE7" w:rsidRDefault="00513414" w:rsidP="00B54708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0376BA"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  <w:t>Проведение анализа образовательной деятельности организации, продемонстрировавших предположительно необъективные результаты оценочных процедур, установление причин необъективности результатов</w:t>
            </w:r>
          </w:p>
        </w:tc>
        <w:tc>
          <w:tcPr>
            <w:tcW w:w="727" w:type="pct"/>
            <w:gridSpan w:val="2"/>
          </w:tcPr>
          <w:p w14:paraId="2CC2D3D8" w14:textId="00D23203" w:rsidR="00513414" w:rsidRPr="001E7FE7" w:rsidRDefault="0051341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1AD55417" w14:textId="77777777" w:rsidR="00513414" w:rsidRDefault="00513414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14FCD4C2" w14:textId="0507B646" w:rsidR="00513414" w:rsidRPr="001E7FE7" w:rsidRDefault="00513414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3CF085CB" w14:textId="77777777" w:rsidTr="008F1F6B">
        <w:trPr>
          <w:trHeight w:val="20"/>
        </w:trPr>
        <w:tc>
          <w:tcPr>
            <w:tcW w:w="207" w:type="pct"/>
            <w:gridSpan w:val="3"/>
          </w:tcPr>
          <w:p w14:paraId="5B78CFCB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44C88FF6" w14:textId="46A64323" w:rsidR="000376BA" w:rsidRPr="001E7FE7" w:rsidRDefault="000376BA" w:rsidP="00B54708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  <w:lang w:eastAsia="en-US" w:bidi="ar-SA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  <w:lang w:eastAsia="en-US" w:bidi="ar-SA"/>
              </w:rPr>
              <w:t xml:space="preserve">Проведение мероприятий по повышению объективности оценки результатов в образовательной организации в соответствии с показателями </w:t>
            </w:r>
            <w:proofErr w:type="gramStart"/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  <w:lang w:eastAsia="en-US" w:bidi="ar-SA"/>
              </w:rPr>
              <w:t>обеспечения объективности процедур оценки качества образования Приморского края</w:t>
            </w:r>
            <w:proofErr w:type="gramEnd"/>
          </w:p>
        </w:tc>
        <w:tc>
          <w:tcPr>
            <w:tcW w:w="727" w:type="pct"/>
            <w:gridSpan w:val="2"/>
          </w:tcPr>
          <w:p w14:paraId="5D47BBD0" w14:textId="736A81FC" w:rsidR="000376BA" w:rsidRPr="001E7FE7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650" w:type="pct"/>
          </w:tcPr>
          <w:p w14:paraId="58098C71" w14:textId="77777777" w:rsidR="000376BA" w:rsidRDefault="000376BA" w:rsidP="00D53E0D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23FD0689" w14:textId="015DBA79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2FD1E40F" w14:textId="77777777" w:rsidTr="008F1F6B">
        <w:trPr>
          <w:trHeight w:val="20"/>
        </w:trPr>
        <w:tc>
          <w:tcPr>
            <w:tcW w:w="207" w:type="pct"/>
            <w:gridSpan w:val="3"/>
          </w:tcPr>
          <w:p w14:paraId="5059857D" w14:textId="59946D96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1562E02F" w14:textId="2872BDB1" w:rsidR="000376BA" w:rsidRPr="001E7FE7" w:rsidRDefault="000376BA" w:rsidP="002157DB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Совещание с </w:t>
            </w: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руководителями ОО «Обеспечение объективности образовательных результатов по итогам четверти (полугодия)» </w:t>
            </w:r>
          </w:p>
        </w:tc>
        <w:tc>
          <w:tcPr>
            <w:tcW w:w="727" w:type="pct"/>
            <w:gridSpan w:val="2"/>
          </w:tcPr>
          <w:p w14:paraId="0D3F2167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sz w:val="26"/>
                <w:szCs w:val="26"/>
              </w:rPr>
              <w:t>По результатам четверти</w:t>
            </w:r>
          </w:p>
        </w:tc>
        <w:tc>
          <w:tcPr>
            <w:tcW w:w="650" w:type="pct"/>
          </w:tcPr>
          <w:p w14:paraId="125A32A7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40985A6D" w14:textId="2955DF93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11835198" w14:textId="77777777" w:rsidTr="008F1F6B">
        <w:trPr>
          <w:trHeight w:val="20"/>
        </w:trPr>
        <w:tc>
          <w:tcPr>
            <w:tcW w:w="207" w:type="pct"/>
            <w:gridSpan w:val="3"/>
          </w:tcPr>
          <w:p w14:paraId="2226F2D6" w14:textId="2E3CFF51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4B3EB7FC" w14:textId="25E009EE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Наличие приказов об утверждении сроков, ответственных, порядка, регламентов проведения независимых оценочных процедур (ВПР, ОГЭ, ЕГЭ) и муниципальных олимпиад школьников</w:t>
            </w:r>
          </w:p>
        </w:tc>
        <w:tc>
          <w:tcPr>
            <w:tcW w:w="727" w:type="pct"/>
            <w:gridSpan w:val="2"/>
          </w:tcPr>
          <w:p w14:paraId="402519E3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205554ED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54530F6B" w14:textId="04A7D401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3BFB9F01" w14:textId="77777777" w:rsidTr="008F1F6B">
        <w:trPr>
          <w:trHeight w:val="20"/>
        </w:trPr>
        <w:tc>
          <w:tcPr>
            <w:tcW w:w="207" w:type="pct"/>
            <w:gridSpan w:val="3"/>
          </w:tcPr>
          <w:p w14:paraId="75DDDFE6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5BE376C9" w14:textId="77777777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Наличие приказа (или иного документа) об обеспечении </w:t>
            </w:r>
            <w:proofErr w:type="gramStart"/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объективности процедур оценки качества образования</w:t>
            </w:r>
            <w:proofErr w:type="gramEnd"/>
          </w:p>
        </w:tc>
        <w:tc>
          <w:tcPr>
            <w:tcW w:w="727" w:type="pct"/>
            <w:gridSpan w:val="2"/>
          </w:tcPr>
          <w:p w14:paraId="4050DD27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536F153B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4D2C6A6C" w14:textId="678E68D3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33892EC9" w14:textId="77777777" w:rsidTr="008F1F6B">
        <w:trPr>
          <w:trHeight w:val="20"/>
        </w:trPr>
        <w:tc>
          <w:tcPr>
            <w:tcW w:w="207" w:type="pct"/>
            <w:gridSpan w:val="3"/>
          </w:tcPr>
          <w:p w14:paraId="3F0FC72D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5B58CCB5" w14:textId="77777777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Наличие системы подготовки общественных наблюдателей за процедурами оценки качества образования</w:t>
            </w:r>
          </w:p>
        </w:tc>
        <w:tc>
          <w:tcPr>
            <w:tcW w:w="727" w:type="pct"/>
            <w:gridSpan w:val="2"/>
          </w:tcPr>
          <w:p w14:paraId="78B220E7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62185A62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64A5465C" w14:textId="5B50519E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67DB1D2B" w14:textId="77777777" w:rsidTr="008F1F6B">
        <w:trPr>
          <w:trHeight w:val="20"/>
        </w:trPr>
        <w:tc>
          <w:tcPr>
            <w:tcW w:w="207" w:type="pct"/>
            <w:gridSpan w:val="3"/>
          </w:tcPr>
          <w:p w14:paraId="30D4960F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668D8A66" w14:textId="77777777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Наличие графика выходов на наблюдение за проведением процедуры оценки с указанием сроков, ОО</w:t>
            </w:r>
          </w:p>
        </w:tc>
        <w:tc>
          <w:tcPr>
            <w:tcW w:w="727" w:type="pct"/>
            <w:gridSpan w:val="2"/>
          </w:tcPr>
          <w:p w14:paraId="5F0359CC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306E6D8F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1E98D2C9" w14:textId="6138B79C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2D15C20A" w14:textId="77777777" w:rsidTr="008F1F6B">
        <w:trPr>
          <w:trHeight w:val="20"/>
        </w:trPr>
        <w:tc>
          <w:tcPr>
            <w:tcW w:w="207" w:type="pct"/>
            <w:gridSpan w:val="3"/>
          </w:tcPr>
          <w:p w14:paraId="5BFAE4A5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4322689B" w14:textId="1EE9B3B9" w:rsidR="000376BA" w:rsidRPr="001E7FE7" w:rsidRDefault="000376BA" w:rsidP="00A8166F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Использование рекомендаций для ОО по обеспечению </w:t>
            </w:r>
            <w:proofErr w:type="gramStart"/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объективности процедур оценки качества образования</w:t>
            </w:r>
            <w:proofErr w:type="gramEnd"/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и олимпиад школьников</w:t>
            </w:r>
          </w:p>
        </w:tc>
        <w:tc>
          <w:tcPr>
            <w:tcW w:w="727" w:type="pct"/>
            <w:gridSpan w:val="2"/>
          </w:tcPr>
          <w:p w14:paraId="1A13D3E8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150CF4BD" w14:textId="053AE1AE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0376BA" w:rsidRPr="00493F69" w14:paraId="543786EF" w14:textId="77777777" w:rsidTr="008F1F6B">
        <w:trPr>
          <w:trHeight w:val="20"/>
        </w:trPr>
        <w:tc>
          <w:tcPr>
            <w:tcW w:w="207" w:type="pct"/>
            <w:gridSpan w:val="3"/>
          </w:tcPr>
          <w:p w14:paraId="36C1C922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434DEC7A" w14:textId="06A085E5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Наличие информационной (аналитической) справки о результатах обеспечения в образовательных организациях </w:t>
            </w:r>
            <w:proofErr w:type="gramStart"/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объективности проведения процедур оценки качества образования</w:t>
            </w:r>
            <w:proofErr w:type="gramEnd"/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и олимпиад школьников</w:t>
            </w:r>
          </w:p>
        </w:tc>
        <w:tc>
          <w:tcPr>
            <w:tcW w:w="727" w:type="pct"/>
            <w:gridSpan w:val="2"/>
          </w:tcPr>
          <w:p w14:paraId="1F75D6F8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41938A90" w14:textId="3EF07826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0376BA" w:rsidRPr="00493F69" w14:paraId="6648D933" w14:textId="77777777" w:rsidTr="008F1F6B">
        <w:trPr>
          <w:trHeight w:val="20"/>
        </w:trPr>
        <w:tc>
          <w:tcPr>
            <w:tcW w:w="207" w:type="pct"/>
            <w:gridSpan w:val="3"/>
          </w:tcPr>
          <w:p w14:paraId="714069BF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4F25A5F1" w14:textId="77777777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Проверка всероссийских проверочных работ муниципальной комиссией</w:t>
            </w:r>
          </w:p>
        </w:tc>
        <w:tc>
          <w:tcPr>
            <w:tcW w:w="727" w:type="pct"/>
            <w:gridSpan w:val="2"/>
          </w:tcPr>
          <w:p w14:paraId="725BFB92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1795BB8D" w14:textId="2A3E1C8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0376BA" w:rsidRPr="00493F69" w14:paraId="02786B1A" w14:textId="77777777" w:rsidTr="008F1F6B">
        <w:trPr>
          <w:trHeight w:val="20"/>
        </w:trPr>
        <w:tc>
          <w:tcPr>
            <w:tcW w:w="207" w:type="pct"/>
            <w:gridSpan w:val="3"/>
          </w:tcPr>
          <w:p w14:paraId="13C17696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7FEF1209" w14:textId="77777777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Проведение выборочной перепроверки всероссийских проверочных работ муниципальной комиссией</w:t>
            </w:r>
          </w:p>
        </w:tc>
        <w:tc>
          <w:tcPr>
            <w:tcW w:w="727" w:type="pct"/>
            <w:gridSpan w:val="2"/>
          </w:tcPr>
          <w:p w14:paraId="1193D04B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1FC277BE" w14:textId="27812ABA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0376BA" w:rsidRPr="00493F69" w14:paraId="0B95596A" w14:textId="77777777" w:rsidTr="008F1F6B">
        <w:trPr>
          <w:trHeight w:val="20"/>
        </w:trPr>
        <w:tc>
          <w:tcPr>
            <w:tcW w:w="207" w:type="pct"/>
            <w:gridSpan w:val="3"/>
          </w:tcPr>
          <w:p w14:paraId="60B164F6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107B2B22" w14:textId="573D52D2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Наличие информационной (аналитической) справки о результатах процедур оценки качества образования и олимпиад школьников</w:t>
            </w:r>
          </w:p>
        </w:tc>
        <w:tc>
          <w:tcPr>
            <w:tcW w:w="727" w:type="pct"/>
            <w:gridSpan w:val="2"/>
          </w:tcPr>
          <w:p w14:paraId="603261D6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0A7F45FE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  <w:p w14:paraId="3D734E73" w14:textId="4FACC936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261D8F97" w14:textId="77777777" w:rsidTr="008F1F6B">
        <w:trPr>
          <w:trHeight w:val="20"/>
        </w:trPr>
        <w:tc>
          <w:tcPr>
            <w:tcW w:w="207" w:type="pct"/>
            <w:gridSpan w:val="3"/>
          </w:tcPr>
          <w:p w14:paraId="7B93DD7E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72A52E7F" w14:textId="669F17B5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Наличие адресных рекомендаций для ОО по повышению </w:t>
            </w:r>
            <w:proofErr w:type="gramStart"/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объективности процедур оценки качества образования</w:t>
            </w:r>
            <w:proofErr w:type="gramEnd"/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и олимпиад школьников</w:t>
            </w:r>
          </w:p>
        </w:tc>
        <w:tc>
          <w:tcPr>
            <w:tcW w:w="727" w:type="pct"/>
            <w:gridSpan w:val="2"/>
          </w:tcPr>
          <w:p w14:paraId="45F5A490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79FC295C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389ACFAA" w14:textId="65E5D314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0376BA" w:rsidRPr="00493F69" w14:paraId="6D488FB8" w14:textId="77777777" w:rsidTr="008F1F6B">
        <w:trPr>
          <w:trHeight w:val="20"/>
        </w:trPr>
        <w:tc>
          <w:tcPr>
            <w:tcW w:w="207" w:type="pct"/>
            <w:gridSpan w:val="3"/>
          </w:tcPr>
          <w:p w14:paraId="571A5DBC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298AD2E2" w14:textId="77777777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Выявление ОО с необъективными результатами и профилактическая работа с выявленными ОО. Проведение </w:t>
            </w:r>
            <w:proofErr w:type="gramStart"/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анализа результатов мониторинга объективности результатов оценочных процедур</w:t>
            </w:r>
            <w:proofErr w:type="gramEnd"/>
          </w:p>
        </w:tc>
        <w:tc>
          <w:tcPr>
            <w:tcW w:w="727" w:type="pct"/>
            <w:gridSpan w:val="2"/>
          </w:tcPr>
          <w:p w14:paraId="4DC8FCEB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2C5612EA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1A77496D" w14:textId="42162066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5302BB5E" w14:textId="77777777" w:rsidTr="008F1F6B">
        <w:trPr>
          <w:trHeight w:val="20"/>
        </w:trPr>
        <w:tc>
          <w:tcPr>
            <w:tcW w:w="207" w:type="pct"/>
            <w:gridSpan w:val="3"/>
            <w:vMerge w:val="restart"/>
          </w:tcPr>
          <w:p w14:paraId="13BE7DBB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0DEA3A64" w14:textId="77777777" w:rsidR="000376BA" w:rsidRPr="001E7FE7" w:rsidRDefault="000376BA" w:rsidP="00D45369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Анализ результатов оценочных процедур, в том числе</w:t>
            </w:r>
          </w:p>
        </w:tc>
        <w:tc>
          <w:tcPr>
            <w:tcW w:w="727" w:type="pct"/>
            <w:gridSpan w:val="2"/>
          </w:tcPr>
          <w:p w14:paraId="6DCEBE6E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  <w:vMerge w:val="restart"/>
          </w:tcPr>
          <w:p w14:paraId="5FEB2F55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6E91309C" w14:textId="62B7D93F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75F6D23A" w14:textId="77777777" w:rsidTr="008F1F6B">
        <w:trPr>
          <w:trHeight w:val="20"/>
        </w:trPr>
        <w:tc>
          <w:tcPr>
            <w:tcW w:w="207" w:type="pct"/>
            <w:gridSpan w:val="3"/>
            <w:vMerge/>
          </w:tcPr>
          <w:p w14:paraId="2ADAF82A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2D6F3621" w14:textId="77777777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ЕГЭ</w:t>
            </w:r>
          </w:p>
        </w:tc>
        <w:tc>
          <w:tcPr>
            <w:tcW w:w="727" w:type="pct"/>
            <w:gridSpan w:val="2"/>
          </w:tcPr>
          <w:p w14:paraId="1E7C65C9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  <w:vMerge/>
          </w:tcPr>
          <w:p w14:paraId="255982AC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76BA" w:rsidRPr="00493F69" w14:paraId="4E176E6E" w14:textId="77777777" w:rsidTr="008F1F6B">
        <w:trPr>
          <w:trHeight w:val="20"/>
        </w:trPr>
        <w:tc>
          <w:tcPr>
            <w:tcW w:w="207" w:type="pct"/>
            <w:gridSpan w:val="3"/>
            <w:vMerge/>
          </w:tcPr>
          <w:p w14:paraId="18EC01CB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310D9300" w14:textId="77777777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ОГЭ</w:t>
            </w:r>
          </w:p>
        </w:tc>
        <w:tc>
          <w:tcPr>
            <w:tcW w:w="727" w:type="pct"/>
            <w:gridSpan w:val="2"/>
          </w:tcPr>
          <w:p w14:paraId="70CD4110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  <w:vMerge/>
          </w:tcPr>
          <w:p w14:paraId="0D45E965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76BA" w:rsidRPr="00493F69" w14:paraId="64276B7A" w14:textId="77777777" w:rsidTr="008F1F6B">
        <w:trPr>
          <w:trHeight w:val="20"/>
        </w:trPr>
        <w:tc>
          <w:tcPr>
            <w:tcW w:w="207" w:type="pct"/>
            <w:gridSpan w:val="3"/>
            <w:vMerge/>
          </w:tcPr>
          <w:p w14:paraId="73F44847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7D85AF38" w14:textId="77777777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ВПР</w:t>
            </w:r>
          </w:p>
        </w:tc>
        <w:tc>
          <w:tcPr>
            <w:tcW w:w="727" w:type="pct"/>
            <w:gridSpan w:val="2"/>
          </w:tcPr>
          <w:p w14:paraId="0C9FF90C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  <w:vMerge/>
          </w:tcPr>
          <w:p w14:paraId="70220504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76BA" w:rsidRPr="00493F69" w14:paraId="1E4DBA3E" w14:textId="77777777" w:rsidTr="008F1F6B">
        <w:trPr>
          <w:trHeight w:val="20"/>
        </w:trPr>
        <w:tc>
          <w:tcPr>
            <w:tcW w:w="207" w:type="pct"/>
            <w:gridSpan w:val="3"/>
          </w:tcPr>
          <w:p w14:paraId="57531F6E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2AE99F52" w14:textId="77777777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Использование результатов для управления качеством образования</w:t>
            </w:r>
          </w:p>
        </w:tc>
        <w:tc>
          <w:tcPr>
            <w:tcW w:w="727" w:type="pct"/>
            <w:gridSpan w:val="2"/>
          </w:tcPr>
          <w:p w14:paraId="5F91D6E4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287ED36C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5803A13E" w14:textId="1CE044B0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44BD8D9B" w14:textId="77777777" w:rsidTr="008F1F6B">
        <w:trPr>
          <w:trHeight w:val="20"/>
        </w:trPr>
        <w:tc>
          <w:tcPr>
            <w:tcW w:w="207" w:type="pct"/>
            <w:gridSpan w:val="3"/>
          </w:tcPr>
          <w:p w14:paraId="26EE9386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299E3B98" w14:textId="77777777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Мониторинг объективности результатов оценочных процедур</w:t>
            </w:r>
          </w:p>
        </w:tc>
        <w:tc>
          <w:tcPr>
            <w:tcW w:w="727" w:type="pct"/>
            <w:gridSpan w:val="2"/>
          </w:tcPr>
          <w:p w14:paraId="36610DBC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3FB03D38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1C8F690B" w14:textId="5C434CA5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ММС, руководители ОО</w:t>
            </w:r>
          </w:p>
        </w:tc>
      </w:tr>
      <w:tr w:rsidR="000376BA" w:rsidRPr="00493F69" w14:paraId="74E0250A" w14:textId="77777777" w:rsidTr="008F1F6B">
        <w:trPr>
          <w:trHeight w:val="20"/>
        </w:trPr>
        <w:tc>
          <w:tcPr>
            <w:tcW w:w="207" w:type="pct"/>
            <w:gridSpan w:val="3"/>
          </w:tcPr>
          <w:p w14:paraId="36EE5F82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71D2BCCA" w14:textId="77777777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Анализ </w:t>
            </w:r>
            <w:proofErr w:type="gramStart"/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результатов мониторинга объективности результатов оценочных процедур</w:t>
            </w:r>
            <w:proofErr w:type="gramEnd"/>
          </w:p>
        </w:tc>
        <w:tc>
          <w:tcPr>
            <w:tcW w:w="727" w:type="pct"/>
            <w:gridSpan w:val="2"/>
          </w:tcPr>
          <w:p w14:paraId="3CA184EC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38F7F3AA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799F71DD" w14:textId="66D6DF59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630C6471" w14:textId="77777777" w:rsidTr="008F1F6B">
        <w:trPr>
          <w:trHeight w:val="20"/>
        </w:trPr>
        <w:tc>
          <w:tcPr>
            <w:tcW w:w="207" w:type="pct"/>
            <w:gridSpan w:val="3"/>
          </w:tcPr>
          <w:p w14:paraId="55F9F747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7190485D" w14:textId="77777777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Управленческие решения по результатам анализа</w:t>
            </w:r>
          </w:p>
        </w:tc>
        <w:tc>
          <w:tcPr>
            <w:tcW w:w="727" w:type="pct"/>
            <w:gridSpan w:val="2"/>
          </w:tcPr>
          <w:p w14:paraId="4735155D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1EBBB92D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345CB159" w14:textId="18EA1290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0376BA" w:rsidRPr="00493F69" w14:paraId="16373161" w14:textId="77777777" w:rsidTr="008F1F6B">
        <w:trPr>
          <w:trHeight w:val="20"/>
        </w:trPr>
        <w:tc>
          <w:tcPr>
            <w:tcW w:w="207" w:type="pct"/>
            <w:gridSpan w:val="3"/>
          </w:tcPr>
          <w:p w14:paraId="6D763D55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6C1BD080" w14:textId="77777777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Наличие мероприятий по повышению объективности оценки результатов в образовательных организациях</w:t>
            </w:r>
          </w:p>
        </w:tc>
        <w:tc>
          <w:tcPr>
            <w:tcW w:w="727" w:type="pct"/>
            <w:gridSpan w:val="2"/>
          </w:tcPr>
          <w:p w14:paraId="021AAAA0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650" w:type="pct"/>
          </w:tcPr>
          <w:p w14:paraId="7E570EAE" w14:textId="77777777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1974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541073CC" w14:textId="4C8175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1974"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4E167A46" w14:textId="77777777" w:rsidTr="008F1F6B">
        <w:trPr>
          <w:trHeight w:val="20"/>
        </w:trPr>
        <w:tc>
          <w:tcPr>
            <w:tcW w:w="207" w:type="pct"/>
            <w:gridSpan w:val="3"/>
          </w:tcPr>
          <w:p w14:paraId="0BDEA04D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76B858CD" w14:textId="2A51EA49" w:rsidR="000376BA" w:rsidRPr="001E7FE7" w:rsidRDefault="000376BA" w:rsidP="009D361D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0376BA"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  <w:t>Организация методического сопровождения образовательных учреждений с целью преодоления факторов, повлекших необъективность результатов оценочных процедур</w:t>
            </w:r>
          </w:p>
        </w:tc>
        <w:tc>
          <w:tcPr>
            <w:tcW w:w="727" w:type="pct"/>
            <w:gridSpan w:val="2"/>
          </w:tcPr>
          <w:p w14:paraId="19339E78" w14:textId="1FB425F6" w:rsidR="000376BA" w:rsidRPr="001E7FE7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5D21080F" w14:textId="77777777" w:rsidR="000376BA" w:rsidRDefault="000376BA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6C532DF1" w14:textId="2289E814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513414" w:rsidRPr="00493F69" w14:paraId="49073C04" w14:textId="77777777" w:rsidTr="008F1F6B">
        <w:trPr>
          <w:trHeight w:val="20"/>
        </w:trPr>
        <w:tc>
          <w:tcPr>
            <w:tcW w:w="207" w:type="pct"/>
            <w:gridSpan w:val="3"/>
          </w:tcPr>
          <w:p w14:paraId="15B490BF" w14:textId="77777777" w:rsidR="00513414" w:rsidRPr="001E7FE7" w:rsidRDefault="00513414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726583CB" w14:textId="220B7529" w:rsidR="00513414" w:rsidRPr="00513414" w:rsidRDefault="00513414" w:rsidP="00513414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proofErr w:type="gramStart"/>
            <w:r w:rsidRPr="00513414"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  <w:t>Проведен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  <w:t xml:space="preserve">ие разъяснительной работы среди </w:t>
            </w:r>
            <w:r w:rsidRPr="00513414"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  <w:t>обучающихся и родителей (законных</w:t>
            </w:r>
            <w:proofErr w:type="gramEnd"/>
          </w:p>
          <w:p w14:paraId="4B219AC5" w14:textId="0AFDCD9B" w:rsidR="00513414" w:rsidRPr="000376BA" w:rsidRDefault="00513414" w:rsidP="00513414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  <w:t xml:space="preserve">представителей) по формированию </w:t>
            </w:r>
            <w:r w:rsidRPr="00513414"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  <w:t>пози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  <w:t xml:space="preserve">тивного отношения к объективной </w:t>
            </w:r>
            <w:r w:rsidRPr="00513414"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  <w:t>оценке об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  <w:t xml:space="preserve">разовательных результатов  </w:t>
            </w:r>
          </w:p>
        </w:tc>
        <w:tc>
          <w:tcPr>
            <w:tcW w:w="727" w:type="pct"/>
            <w:gridSpan w:val="2"/>
          </w:tcPr>
          <w:p w14:paraId="633B57EC" w14:textId="45C579AB" w:rsidR="00513414" w:rsidRDefault="00513414" w:rsidP="009D7931">
            <w:pPr>
              <w:pStyle w:val="a6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4E1F389F" w14:textId="77777777" w:rsidR="00513414" w:rsidRDefault="00513414" w:rsidP="00513414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76A8E933" w14:textId="1ECC18C9" w:rsidR="00513414" w:rsidRDefault="00513414" w:rsidP="00513414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06C9EB04" w14:textId="77777777" w:rsidTr="008F1F6B">
        <w:trPr>
          <w:trHeight w:val="20"/>
        </w:trPr>
        <w:tc>
          <w:tcPr>
            <w:tcW w:w="207" w:type="pct"/>
            <w:gridSpan w:val="3"/>
          </w:tcPr>
          <w:p w14:paraId="5E6E1FAB" w14:textId="77777777" w:rsidR="000376BA" w:rsidRPr="001E7FE7" w:rsidRDefault="000376BA" w:rsidP="00493F69">
            <w:pPr>
              <w:pStyle w:val="a6"/>
              <w:numPr>
                <w:ilvl w:val="0"/>
                <w:numId w:val="8"/>
              </w:numPr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41C1BD43" w14:textId="5092FCFD" w:rsidR="000376BA" w:rsidRPr="001E7FE7" w:rsidRDefault="000376BA" w:rsidP="00436312">
            <w:pPr>
              <w:pStyle w:val="a6"/>
              <w:rPr>
                <w:rStyle w:val="1"/>
                <w:rFonts w:eastAsiaTheme="minorHAnsi"/>
                <w:color w:val="auto"/>
              </w:rPr>
            </w:pPr>
            <w:r w:rsidRPr="001E7FE7">
              <w:rPr>
                <w:rStyle w:val="1"/>
                <w:rFonts w:eastAsia="Arial Unicode MS"/>
                <w:color w:val="auto"/>
              </w:rPr>
              <w:t>Включение потребителей образовательных услуг в оценку де</w:t>
            </w:r>
            <w:r>
              <w:rPr>
                <w:rStyle w:val="1"/>
                <w:rFonts w:eastAsia="Arial Unicode MS"/>
                <w:color w:val="auto"/>
              </w:rPr>
              <w:t xml:space="preserve">ятельности системы </w:t>
            </w:r>
            <w:r w:rsidRPr="001E7FE7">
              <w:rPr>
                <w:rStyle w:val="1"/>
                <w:rFonts w:eastAsia="Arial Unicode MS"/>
                <w:color w:val="auto"/>
              </w:rPr>
              <w:t xml:space="preserve">образования </w:t>
            </w:r>
          </w:p>
        </w:tc>
        <w:tc>
          <w:tcPr>
            <w:tcW w:w="727" w:type="pct"/>
            <w:gridSpan w:val="2"/>
          </w:tcPr>
          <w:p w14:paraId="40867A86" w14:textId="77777777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Style w:val="20"/>
                <w:rFonts w:eastAsiaTheme="minorHAnsi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650" w:type="pct"/>
          </w:tcPr>
          <w:p w14:paraId="6E2ED8A4" w14:textId="77777777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1974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4E895D37" w14:textId="45E90ED0" w:rsidR="000376BA" w:rsidRPr="001E7FE7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1974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14DACC65" w14:textId="77777777" w:rsidTr="008F1F6B">
        <w:trPr>
          <w:trHeight w:val="20"/>
        </w:trPr>
        <w:tc>
          <w:tcPr>
            <w:tcW w:w="5000" w:type="pct"/>
            <w:gridSpan w:val="8"/>
            <w:shd w:val="clear" w:color="auto" w:fill="auto"/>
          </w:tcPr>
          <w:p w14:paraId="44B1242C" w14:textId="77777777" w:rsidR="000376BA" w:rsidRDefault="000376BA" w:rsidP="000B6D60">
            <w:pPr>
              <w:pStyle w:val="a6"/>
              <w:ind w:left="360"/>
              <w:jc w:val="center"/>
              <w:rPr>
                <w:rStyle w:val="21"/>
                <w:rFonts w:eastAsiaTheme="minorHAnsi"/>
                <w:i/>
                <w:color w:val="auto"/>
                <w:sz w:val="26"/>
                <w:szCs w:val="26"/>
                <w:lang w:eastAsia="en-US" w:bidi="ar-SA"/>
              </w:rPr>
            </w:pPr>
          </w:p>
          <w:p w14:paraId="05014213" w14:textId="77777777" w:rsidR="000376BA" w:rsidRPr="000B6D60" w:rsidRDefault="000376BA" w:rsidP="000B6D60">
            <w:pPr>
              <w:pStyle w:val="a6"/>
              <w:ind w:left="360"/>
              <w:jc w:val="center"/>
              <w:rPr>
                <w:rStyle w:val="21"/>
                <w:rFonts w:eastAsiaTheme="minorHAnsi"/>
                <w:i/>
                <w:color w:val="auto"/>
                <w:sz w:val="26"/>
                <w:szCs w:val="26"/>
                <w:lang w:eastAsia="en-US" w:bidi="ar-SA"/>
              </w:rPr>
            </w:pPr>
          </w:p>
          <w:p w14:paraId="7FEC237D" w14:textId="77777777" w:rsidR="000376BA" w:rsidRDefault="000376BA" w:rsidP="00445D9B">
            <w:pPr>
              <w:pStyle w:val="a6"/>
              <w:ind w:left="360"/>
              <w:jc w:val="center"/>
              <w:rPr>
                <w:rStyle w:val="21"/>
                <w:rFonts w:eastAsiaTheme="minorHAnsi"/>
                <w:i/>
                <w:color w:val="auto"/>
                <w:sz w:val="26"/>
                <w:szCs w:val="26"/>
                <w:lang w:eastAsia="en-US" w:bidi="ar-SA"/>
              </w:rPr>
            </w:pPr>
          </w:p>
          <w:p w14:paraId="603566C7" w14:textId="77777777" w:rsidR="000376BA" w:rsidRDefault="000376BA" w:rsidP="00445D9B">
            <w:pPr>
              <w:pStyle w:val="a6"/>
              <w:rPr>
                <w:rStyle w:val="21"/>
                <w:rFonts w:eastAsiaTheme="minorHAnsi"/>
                <w:i/>
                <w:color w:val="auto"/>
                <w:sz w:val="26"/>
                <w:szCs w:val="26"/>
                <w:lang w:eastAsia="en-US" w:bidi="ar-SA"/>
              </w:rPr>
            </w:pPr>
          </w:p>
          <w:p w14:paraId="1C5085A2" w14:textId="77777777" w:rsidR="000376BA" w:rsidRPr="000B6D60" w:rsidRDefault="000376BA" w:rsidP="00DC1974">
            <w:pPr>
              <w:pStyle w:val="a6"/>
              <w:rPr>
                <w:rStyle w:val="21"/>
                <w:rFonts w:eastAsiaTheme="minorHAnsi"/>
                <w:i/>
                <w:color w:val="auto"/>
                <w:sz w:val="26"/>
                <w:szCs w:val="26"/>
                <w:lang w:eastAsia="en-US" w:bidi="ar-SA"/>
              </w:rPr>
            </w:pPr>
          </w:p>
          <w:p w14:paraId="048D0C76" w14:textId="26288817" w:rsidR="000376BA" w:rsidRPr="009D7931" w:rsidRDefault="000376BA" w:rsidP="00445D9B">
            <w:pPr>
              <w:pStyle w:val="a6"/>
              <w:numPr>
                <w:ilvl w:val="0"/>
                <w:numId w:val="2"/>
              </w:numPr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  <w:lang w:eastAsia="en-US" w:bidi="ar-SA"/>
              </w:rPr>
            </w:pPr>
            <w:r w:rsidRPr="009D7931"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Pr="009D7931">
              <w:rPr>
                <w:rStyle w:val="21"/>
                <w:rFonts w:eastAsiaTheme="minorHAnsi"/>
                <w:i/>
                <w:color w:val="auto"/>
                <w:sz w:val="28"/>
                <w:szCs w:val="28"/>
                <w:lang w:eastAsia="en-US" w:bidi="ar-SA"/>
              </w:rPr>
              <w:t xml:space="preserve"> Система работы со школами с низкими образовательными результатами</w:t>
            </w:r>
          </w:p>
          <w:p w14:paraId="7B5D4756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b/>
                <w:sz w:val="26"/>
                <w:szCs w:val="26"/>
              </w:rPr>
              <w:t>Цель: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7B32FBF0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создание на муниципальном уровне системы работы со школами с низкими результатами обучения и школами, функционирующими в неблагоприятных социальных условиях, направленной на повышение качества образовательных результатов.</w:t>
            </w:r>
          </w:p>
          <w:p w14:paraId="4B3E2232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62618D75" w14:textId="29B2B00E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b/>
                <w:sz w:val="26"/>
                <w:szCs w:val="26"/>
              </w:rPr>
              <w:t>Актуальность цели (проблемы, на решение которых направленная цель):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7134B00C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системного подхода при организации работы со школами с низкими результатами обучения и школами, функционирующими в неблагоприятных социальных условиях; </w:t>
            </w:r>
          </w:p>
          <w:p w14:paraId="399FF77E" w14:textId="7FEB2EB9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отсутствие эффективного взаимодействия участников образовательного процесса (муниципальных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организаций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системы образования) в целях достижения приемлемого уровня качества образования и получения сопоставимых результатов обучения школ, показывающих высокие и низкие результаты обучения; </w:t>
            </w:r>
          </w:p>
          <w:p w14:paraId="77B29AA2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недостаточный уровень </w:t>
            </w:r>
            <w:proofErr w:type="spellStart"/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сформированности</w:t>
            </w:r>
            <w:proofErr w:type="spellEnd"/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системы консультационно-информационной поддержки, психолого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педагогического сопровождения учащихся и родителей в целях укрепления взаимодействия семьи и образовательн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организаций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с низкими результатами обучения; </w:t>
            </w:r>
          </w:p>
          <w:p w14:paraId="3CA9247D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системы поддержки детей и подростков из семей, находящихся в сложной социальной ситуации; </w:t>
            </w:r>
          </w:p>
          <w:p w14:paraId="02456B78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системного подхода в организации и проведении мониторинговых процедур в целях комплексного анализа причин низких образовательных результатов обучающихся, </w:t>
            </w:r>
          </w:p>
          <w:p w14:paraId="60617DB4" w14:textId="2A34EB93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отсутствие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сетевого взаимодействия между ОО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по данному направлению. </w:t>
            </w:r>
          </w:p>
          <w:p w14:paraId="4D8214C6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18E566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b/>
                <w:sz w:val="26"/>
                <w:szCs w:val="26"/>
              </w:rPr>
              <w:t>Задачи: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2ECE5859" w14:textId="08F55AF2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разработать и реализовать комп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лекс мер по переводу ШНОР 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в эффективный режим; </w:t>
            </w:r>
          </w:p>
          <w:p w14:paraId="15CEB05E" w14:textId="7459F0E0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обеспечить повышение уровня квалификации педагогических и упр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авленческих кадров в ШНОР 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(в том числе содействовать профессиональному развитию учителей, работающих с учащ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имися из «групп риска учебной 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неуспешности</w:t>
            </w:r>
            <w:proofErr w:type="spellEnd"/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»);</w:t>
            </w:r>
          </w:p>
          <w:p w14:paraId="746F867C" w14:textId="392D5405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разработать и внедрить эффективные механизмы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методической помощи ШНОР</w:t>
            </w:r>
            <w:r w:rsidRPr="009575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на муниципальном уровне; </w:t>
            </w:r>
          </w:p>
          <w:p w14:paraId="5F8812E0" w14:textId="20F9B4CE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активизировать деятельность </w:t>
            </w:r>
            <w:r w:rsidRPr="009575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руководителей ОО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и педагогов-предметников по обмену опытом преодоления внутренних и внешних факторов, обуславливающих низкие образовательные результаты; </w:t>
            </w:r>
          </w:p>
          <w:p w14:paraId="48DF1802" w14:textId="3C6DA1C8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разработать и внедрить механизмы мониторинга результативнос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ти программ перевода ШНОР 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в эффективный режим функционирования; </w:t>
            </w:r>
          </w:p>
          <w:p w14:paraId="36134D7D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обеспечить объективность в рамках </w:t>
            </w:r>
            <w:proofErr w:type="spellStart"/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внутришкольной</w:t>
            </w:r>
            <w:proofErr w:type="spellEnd"/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системы оценки качества подготовки обучающихся; </w:t>
            </w:r>
          </w:p>
          <w:p w14:paraId="4EC4D260" w14:textId="32728E86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содейс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твовать устранению в ШНОР 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дефицита педагогических кадров; </w:t>
            </w:r>
          </w:p>
          <w:p w14:paraId="3223AB9D" w14:textId="2F52FA54" w:rsidR="000376BA" w:rsidRDefault="000376BA" w:rsidP="009575F0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sym w:font="Symbol" w:char="F02D"/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совершенствовать меха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низмы взаимодействия ШНОР 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с родителями.</w:t>
            </w:r>
          </w:p>
          <w:p w14:paraId="08CA7AD8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B3084BE" w14:textId="77777777" w:rsidR="00513414" w:rsidRDefault="000376BA" w:rsidP="00445D9B">
            <w:pPr>
              <w:ind w:firstLine="709"/>
              <w:jc w:val="both"/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</w:pPr>
            <w:r w:rsidRPr="00004DE7">
              <w:rPr>
                <w:rStyle w:val="21"/>
                <w:rFonts w:eastAsiaTheme="minorHAnsi"/>
                <w:color w:val="auto"/>
                <w:sz w:val="26"/>
                <w:szCs w:val="26"/>
              </w:rPr>
              <w:t>Показатели</w:t>
            </w:r>
            <w:r w:rsidRPr="00004DE7">
              <w:rPr>
                <w:rStyle w:val="21"/>
                <w:rFonts w:eastAsiaTheme="minorHAnsi"/>
                <w:i/>
                <w:color w:val="auto"/>
                <w:sz w:val="26"/>
                <w:szCs w:val="26"/>
              </w:rPr>
              <w:t xml:space="preserve">: </w:t>
            </w:r>
            <w:r w:rsidR="00513414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 xml:space="preserve"> </w:t>
            </w:r>
          </w:p>
          <w:p w14:paraId="7363CCE2" w14:textId="77777777" w:rsidR="00513414" w:rsidRDefault="00513414" w:rsidP="00445D9B">
            <w:pPr>
              <w:ind w:firstLine="709"/>
              <w:jc w:val="both"/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</w:pPr>
            <w:r w:rsidRPr="00513414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показатели достижения цели включают в себя следующие направления:</w:t>
            </w:r>
          </w:p>
          <w:p w14:paraId="7C248DA1" w14:textId="5F5268FC" w:rsidR="00513414" w:rsidRDefault="00513414" w:rsidP="00445D9B">
            <w:pPr>
              <w:ind w:firstLine="709"/>
              <w:jc w:val="both"/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</w:pPr>
            <w:r w:rsidRPr="00513414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 xml:space="preserve">динамика образовательных результатов в школах </w:t>
            </w:r>
            <w:r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с низкими результатами обучения</w:t>
            </w:r>
            <w:r w:rsidRPr="00513414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 xml:space="preserve">, </w:t>
            </w:r>
          </w:p>
          <w:p w14:paraId="1E63BA8C" w14:textId="77777777" w:rsidR="00513414" w:rsidRDefault="00513414" w:rsidP="00513414">
            <w:pPr>
              <w:ind w:firstLine="709"/>
              <w:jc w:val="both"/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</w:pPr>
            <w:r w:rsidRPr="00513414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 xml:space="preserve">доля школ «зоны риска», </w:t>
            </w:r>
          </w:p>
          <w:p w14:paraId="5AD75A81" w14:textId="46105F0D" w:rsidR="000376BA" w:rsidRPr="00513414" w:rsidRDefault="00513414" w:rsidP="00513414">
            <w:pPr>
              <w:ind w:firstLine="709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r w:rsidRPr="00513414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уровень профессиональных компетенций (предметных и методических) педагогических работников в школах с низкими результатами обучения</w:t>
            </w:r>
            <w:r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.</w:t>
            </w:r>
            <w:r w:rsidRPr="00513414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 xml:space="preserve"> </w:t>
            </w:r>
            <w:r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 xml:space="preserve"> </w:t>
            </w:r>
          </w:p>
          <w:p w14:paraId="5CE208C5" w14:textId="77777777" w:rsidR="000376BA" w:rsidRPr="0051614A" w:rsidRDefault="000376BA" w:rsidP="00445D9B">
            <w:pPr>
              <w:pStyle w:val="a6"/>
              <w:jc w:val="both"/>
              <w:rPr>
                <w:rStyle w:val="21"/>
                <w:rFonts w:eastAsiaTheme="minorHAnsi"/>
                <w:i/>
                <w:color w:val="auto"/>
                <w:sz w:val="26"/>
                <w:szCs w:val="26"/>
                <w:lang w:eastAsia="en-US" w:bidi="ar-SA"/>
              </w:rPr>
            </w:pPr>
          </w:p>
          <w:p w14:paraId="42E8E00D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b/>
                <w:sz w:val="26"/>
                <w:szCs w:val="26"/>
              </w:rPr>
              <w:t>Методы сбора информации: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6EE6E67" w14:textId="2C19C6C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конте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нт-анализ документов (отчетов ОО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(в том числе отчетов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результатах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самообследования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ОО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), </w:t>
            </w:r>
            <w:proofErr w:type="gramEnd"/>
          </w:p>
          <w:p w14:paraId="5D9886F2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данные из открытых и ведомственных источников, </w:t>
            </w:r>
          </w:p>
          <w:p w14:paraId="5A8DDF4C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аналитические и статистические материалы муниципальной методической службы), </w:t>
            </w:r>
          </w:p>
          <w:p w14:paraId="5A68E14F" w14:textId="04870C56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открытые данные, размещенные на официа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льном сайте ОО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в информационно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-коммуникационной сети Интернет,</w:t>
            </w:r>
          </w:p>
          <w:p w14:paraId="67EB4A94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мониторинговые исследования на муниципальном уровне, социологический опрос. </w:t>
            </w:r>
          </w:p>
          <w:p w14:paraId="2E43A59A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i/>
                <w:sz w:val="26"/>
                <w:szCs w:val="26"/>
              </w:rPr>
              <w:t>Использование информационных систем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14:paraId="28A77579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информационная система оценки качества образования (ФИСОКО), </w:t>
            </w:r>
          </w:p>
          <w:p w14:paraId="63FB0D44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информационная система обеспечения проведения ГИА </w:t>
            </w:r>
            <w:proofErr w:type="gramStart"/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, освоивших основные образовательные программы основного общего и среднего общего образования, </w:t>
            </w:r>
          </w:p>
          <w:p w14:paraId="6C759D5A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федеральная информационная система оценки качества образования (база результатов Всероссийских проверочных работ), </w:t>
            </w:r>
          </w:p>
          <w:p w14:paraId="7FF3B744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автоматизированная система регионального мониторинга индивидуальных учебных достижений на уровне начального общего, основного общего и среднего общего образования, </w:t>
            </w:r>
          </w:p>
          <w:p w14:paraId="528AA582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автоматизированная система регионального мониторинга индивидуальных учебных достижений детей с ОВЗ, обучающихся по адаптированным основным общеобразовательным программам. </w:t>
            </w:r>
          </w:p>
          <w:p w14:paraId="09B3D95C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E82C3CD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b/>
                <w:sz w:val="26"/>
                <w:szCs w:val="26"/>
              </w:rPr>
              <w:t>Методы обработки информации: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5228DAF6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комплексный анализ, </w:t>
            </w:r>
          </w:p>
          <w:p w14:paraId="2D5C330D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структурирование данных, </w:t>
            </w:r>
          </w:p>
          <w:p w14:paraId="59634032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автоматизированная обработка. </w:t>
            </w:r>
          </w:p>
          <w:p w14:paraId="2EB64D1E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2B95124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Мониторинг показателей: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54E3FB80" w14:textId="398A8EDC" w:rsidR="000376BA" w:rsidRDefault="000376BA" w:rsidP="009D7931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мониторинг показателей проводится в течение учебного года в соответств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ии с планом деятельности отдела образования Администрации ПМО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. По результатам мониторинга принимаются соответствующие управленческие решения. </w:t>
            </w:r>
          </w:p>
          <w:p w14:paraId="776C0609" w14:textId="77777777" w:rsidR="000376BA" w:rsidRDefault="000376BA" w:rsidP="009D7931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53FB337" w14:textId="49345349" w:rsidR="000376BA" w:rsidRDefault="000376BA" w:rsidP="009D7931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b/>
                <w:sz w:val="26"/>
                <w:szCs w:val="26"/>
              </w:rPr>
              <w:t>Анализ результатов мониторинга: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71379EE" w14:textId="77777777" w:rsidR="00513414" w:rsidRDefault="00513414" w:rsidP="00513414">
            <w:pPr>
              <w:pStyle w:val="a6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513414">
              <w:rPr>
                <w:rFonts w:ascii="Times New Roman" w:hAnsi="Times New Roman" w:cs="Times New Roman"/>
                <w:sz w:val="26"/>
                <w:szCs w:val="26"/>
              </w:rPr>
              <w:t xml:space="preserve">анализ проводится по следующим направлениям:  </w:t>
            </w:r>
          </w:p>
          <w:p w14:paraId="0EF65E5A" w14:textId="77777777" w:rsidR="00513414" w:rsidRDefault="00513414" w:rsidP="00513414">
            <w:pPr>
              <w:pStyle w:val="a6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513414">
              <w:rPr>
                <w:rFonts w:ascii="Times New Roman" w:hAnsi="Times New Roman" w:cs="Times New Roman"/>
                <w:sz w:val="26"/>
                <w:szCs w:val="26"/>
              </w:rPr>
              <w:t xml:space="preserve">уровень профессиональных (предметных и методических) компетенций педагогических работников в школах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 низкими результатами обучения</w:t>
            </w:r>
            <w:r w:rsidRPr="0051341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1E6F666C" w14:textId="77777777" w:rsidR="00513414" w:rsidRDefault="00513414" w:rsidP="00513414">
            <w:pPr>
              <w:pStyle w:val="a6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513414">
              <w:rPr>
                <w:rFonts w:ascii="Times New Roman" w:hAnsi="Times New Roman" w:cs="Times New Roman"/>
                <w:sz w:val="26"/>
                <w:szCs w:val="26"/>
              </w:rPr>
              <w:t xml:space="preserve">наличие системы методической поддержки указанной категории школ на муниципальном уровне (административных, педагогических работников), </w:t>
            </w:r>
          </w:p>
          <w:p w14:paraId="3AD2C824" w14:textId="77777777" w:rsidR="00513414" w:rsidRDefault="00513414" w:rsidP="00513414">
            <w:pPr>
              <w:pStyle w:val="a6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513414">
              <w:rPr>
                <w:rFonts w:ascii="Times New Roman" w:hAnsi="Times New Roman" w:cs="Times New Roman"/>
                <w:sz w:val="26"/>
                <w:szCs w:val="26"/>
              </w:rPr>
              <w:t xml:space="preserve">комплексный подход к реализации механизмов повышения качества образовательных результатов, </w:t>
            </w:r>
          </w:p>
          <w:p w14:paraId="0A8CDFC2" w14:textId="77777777" w:rsidR="00513414" w:rsidRDefault="00513414" w:rsidP="00513414">
            <w:pPr>
              <w:pStyle w:val="a6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513414">
              <w:rPr>
                <w:rFonts w:ascii="Times New Roman" w:hAnsi="Times New Roman" w:cs="Times New Roman"/>
                <w:sz w:val="26"/>
                <w:szCs w:val="26"/>
              </w:rPr>
              <w:t>система психолого-педагогического сопровождения учащихся, показывающих низкие результаты обучения, имеющих низкую мотивацию к обучению.</w:t>
            </w:r>
          </w:p>
          <w:p w14:paraId="7F04A4AD" w14:textId="61CDE7B7" w:rsidR="00513414" w:rsidRDefault="00513414" w:rsidP="00513414">
            <w:pPr>
              <w:pStyle w:val="a6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0376BA"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езультаты мониторинговых исследований анализируются в течение 1 месяца после проведения процедуры, комплексный анализ проводится ежегодно в июле-августе в рамках </w:t>
            </w:r>
            <w:proofErr w:type="gramStart"/>
            <w:r w:rsidR="000376BA" w:rsidRPr="0051614A">
              <w:rPr>
                <w:rFonts w:ascii="Times New Roman" w:hAnsi="Times New Roman" w:cs="Times New Roman"/>
                <w:sz w:val="26"/>
                <w:szCs w:val="26"/>
              </w:rPr>
              <w:t>подготовки анализа результатов деятельности системы образования</w:t>
            </w:r>
            <w:proofErr w:type="gramEnd"/>
            <w:r w:rsidR="000376BA"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за учебный год. </w:t>
            </w:r>
          </w:p>
          <w:p w14:paraId="5FB65CB7" w14:textId="77777777" w:rsidR="00513414" w:rsidRPr="00513414" w:rsidRDefault="00513414" w:rsidP="00513414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3414">
              <w:rPr>
                <w:rFonts w:ascii="Times New Roman" w:hAnsi="Times New Roman" w:cs="Times New Roman"/>
                <w:sz w:val="26"/>
                <w:szCs w:val="26"/>
              </w:rPr>
              <w:t>По результатам проведённого анализа разрабатываются адресные рекомендации для соответствующих участников образовательных отношений.</w:t>
            </w:r>
          </w:p>
          <w:p w14:paraId="03EEA06F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48D6B75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b/>
                <w:sz w:val="26"/>
                <w:szCs w:val="26"/>
              </w:rPr>
              <w:t>Адресные рекомендации: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77A5BD02" w14:textId="2B36D84A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методические рекомендации для педагогиче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ских и руководящих работников ОО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, направленные на решение основных проблем, влияющих на низкие показатели качества образовательных результатов обучающихся (предметны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личностные),</w:t>
            </w:r>
          </w:p>
          <w:p w14:paraId="36F7D43B" w14:textId="7944EA5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адресные рекомендац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ии для руководящих работников ОО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по вопросам совершенствования условий образовательной среды (в том числе организации психолого-педагогического сопровождения учащихся, показывающих низкие результаты обучения, имеющих низкую мотивацию к обучению), оказывающих непосредственное влияние на качество образовательных результатов, </w:t>
            </w:r>
          </w:p>
          <w:p w14:paraId="72449F0B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адресные рекомендации участникам образовательных отношений по результатам мониторинговых процедур, </w:t>
            </w:r>
          </w:p>
          <w:p w14:paraId="1E34BC5E" w14:textId="566CCBE0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методические рекомендац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ии для руководящих работников ОО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об использовании успешных практик и др. </w:t>
            </w:r>
          </w:p>
          <w:p w14:paraId="0EEE7311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42B07748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b/>
                <w:sz w:val="26"/>
                <w:szCs w:val="26"/>
              </w:rPr>
              <w:t>Управленческие решения: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62BFAA2B" w14:textId="6842A21F" w:rsidR="000376BA" w:rsidRDefault="00513414" w:rsidP="00513414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3414">
              <w:rPr>
                <w:rFonts w:ascii="Times New Roman" w:hAnsi="Times New Roman" w:cs="Times New Roman"/>
                <w:sz w:val="26"/>
                <w:szCs w:val="26"/>
              </w:rPr>
              <w:t>По результатам проведенного анализа и мониторинг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 принимаются меры и управленче</w:t>
            </w:r>
            <w:r w:rsidRPr="00513414">
              <w:rPr>
                <w:rFonts w:ascii="Times New Roman" w:hAnsi="Times New Roman" w:cs="Times New Roman"/>
                <w:sz w:val="26"/>
                <w:szCs w:val="26"/>
              </w:rPr>
              <w:t xml:space="preserve">ские решения, направленные на совершенствование на муниципальном уровне работы со школами с низкими результатами обучения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0376BA">
              <w:rPr>
                <w:rFonts w:ascii="Times New Roman" w:hAnsi="Times New Roman" w:cs="Times New Roman"/>
                <w:sz w:val="26"/>
                <w:szCs w:val="26"/>
              </w:rPr>
              <w:t>приказы отдела образования Администрации ПМО</w:t>
            </w:r>
            <w:r w:rsidR="000376BA"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о принятых управленческих решениях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0376BA"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14:paraId="306BD512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3D9E1B1" w14:textId="77777777" w:rsidR="000376BA" w:rsidRDefault="000376BA" w:rsidP="00445D9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14A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Анализ эффективности принятых мер: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22508F4E" w14:textId="7F2B4EDF" w:rsidR="000376BA" w:rsidRPr="0051614A" w:rsidRDefault="000376BA" w:rsidP="00445D9B">
            <w:pPr>
              <w:pStyle w:val="a6"/>
              <w:ind w:firstLine="567"/>
              <w:jc w:val="both"/>
              <w:rPr>
                <w:rStyle w:val="21"/>
                <w:rFonts w:eastAsiaTheme="minorHAnsi"/>
                <w:i/>
                <w:color w:val="auto"/>
                <w:sz w:val="26"/>
                <w:szCs w:val="26"/>
                <w:lang w:eastAsia="en-US" w:bidi="ar-SA"/>
              </w:rPr>
            </w:pP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эффективность принятых управленческих мер анали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зируется в конце учебного года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>, на основе результатов анализа корректируются осно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вные направления деятельности отдела образования Администрации ПМО и ОО</w:t>
            </w:r>
            <w:r w:rsidRPr="0051614A">
              <w:rPr>
                <w:rFonts w:ascii="Times New Roman" w:hAnsi="Times New Roman" w:cs="Times New Roman"/>
                <w:sz w:val="26"/>
                <w:szCs w:val="26"/>
              </w:rPr>
              <w:t xml:space="preserve"> на предстоящий период, проектируются краткосрочные и долгосрочные планы и программы по данному направлению.</w:t>
            </w:r>
          </w:p>
          <w:p w14:paraId="3A16B998" w14:textId="77777777" w:rsidR="000376BA" w:rsidRPr="00CC263D" w:rsidRDefault="000376BA" w:rsidP="000B6D60">
            <w:pPr>
              <w:pStyle w:val="a6"/>
              <w:ind w:left="360"/>
              <w:jc w:val="center"/>
              <w:rPr>
                <w:rStyle w:val="21"/>
                <w:rFonts w:eastAsiaTheme="minorHAnsi"/>
                <w:i/>
                <w:color w:val="auto"/>
                <w:sz w:val="26"/>
                <w:szCs w:val="26"/>
                <w:lang w:eastAsia="en-US" w:bidi="ar-SA"/>
              </w:rPr>
            </w:pPr>
          </w:p>
        </w:tc>
      </w:tr>
      <w:tr w:rsidR="000376BA" w:rsidRPr="00493F69" w14:paraId="2A77561F" w14:textId="77777777" w:rsidTr="008F1F6B">
        <w:trPr>
          <w:trHeight w:val="20"/>
        </w:trPr>
        <w:tc>
          <w:tcPr>
            <w:tcW w:w="5000" w:type="pct"/>
            <w:gridSpan w:val="8"/>
            <w:shd w:val="clear" w:color="auto" w:fill="F2F2F2" w:themeFill="background1" w:themeFillShade="F2"/>
          </w:tcPr>
          <w:p w14:paraId="5986FBD1" w14:textId="0372872A" w:rsidR="000376BA" w:rsidRPr="009D7931" w:rsidRDefault="000376BA" w:rsidP="00DC1974">
            <w:pPr>
              <w:pStyle w:val="a6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  <w:lang w:eastAsia="en-US" w:bidi="ar-SA"/>
              </w:rPr>
            </w:pPr>
            <w:r w:rsidRPr="009D7931">
              <w:rPr>
                <w:rStyle w:val="21"/>
                <w:rFonts w:eastAsiaTheme="minorHAnsi"/>
                <w:i/>
                <w:color w:val="auto"/>
                <w:sz w:val="28"/>
                <w:szCs w:val="28"/>
                <w:lang w:eastAsia="en-US" w:bidi="ar-SA"/>
              </w:rPr>
              <w:lastRenderedPageBreak/>
              <w:t>Комплекс мер</w:t>
            </w:r>
          </w:p>
        </w:tc>
      </w:tr>
      <w:tr w:rsidR="000376BA" w:rsidRPr="00493F69" w14:paraId="62A67DA9" w14:textId="77777777" w:rsidTr="008F1F6B">
        <w:trPr>
          <w:trHeight w:val="20"/>
        </w:trPr>
        <w:tc>
          <w:tcPr>
            <w:tcW w:w="128" w:type="pct"/>
          </w:tcPr>
          <w:p w14:paraId="6BB9EE9F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5704355C" w14:textId="41FA6220" w:rsidR="000376BA" w:rsidRPr="009575F0" w:rsidRDefault="000376BA" w:rsidP="007B74F5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  <w:lang w:eastAsia="en-US" w:bidi="ar-SA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Проведение </w:t>
            </w:r>
            <w:proofErr w:type="gramStart"/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анализа результатов мониторинга состояния школ</w:t>
            </w:r>
            <w:proofErr w:type="gramEnd"/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с низкими образовательными результатами, в том числе состояния качества образования</w:t>
            </w:r>
          </w:p>
        </w:tc>
        <w:tc>
          <w:tcPr>
            <w:tcW w:w="727" w:type="pct"/>
            <w:gridSpan w:val="2"/>
          </w:tcPr>
          <w:p w14:paraId="577FDDF7" w14:textId="3D934F33" w:rsidR="000376BA" w:rsidRPr="009575F0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723E7028" w14:textId="1B0F5B5C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5F733AE0" w14:textId="7FEE2678" w:rsidR="000376BA" w:rsidRPr="009575F0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3C29C0B0" w14:textId="77777777" w:rsidTr="008F1F6B">
        <w:trPr>
          <w:trHeight w:val="20"/>
        </w:trPr>
        <w:tc>
          <w:tcPr>
            <w:tcW w:w="128" w:type="pct"/>
          </w:tcPr>
          <w:p w14:paraId="5C228BC9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34597CF4" w14:textId="2B513B82" w:rsidR="000376BA" w:rsidRPr="009575F0" w:rsidRDefault="000376BA" w:rsidP="007B74F5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  <w:lang w:eastAsia="en-US" w:bidi="ar-SA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Направление адресных рекомендаций для школ, педагогов по результатам анализа (своего и/или внешнего)</w:t>
            </w:r>
          </w:p>
        </w:tc>
        <w:tc>
          <w:tcPr>
            <w:tcW w:w="727" w:type="pct"/>
            <w:gridSpan w:val="2"/>
          </w:tcPr>
          <w:p w14:paraId="681B7BCC" w14:textId="6664AB56" w:rsidR="000376BA" w:rsidRPr="009575F0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5812848E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0169352D" w14:textId="6E46C2FA" w:rsidR="000376BA" w:rsidRPr="009575F0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0376BA" w:rsidRPr="00493F69" w14:paraId="435D9763" w14:textId="77777777" w:rsidTr="008F1F6B">
        <w:trPr>
          <w:trHeight w:val="20"/>
        </w:trPr>
        <w:tc>
          <w:tcPr>
            <w:tcW w:w="128" w:type="pct"/>
          </w:tcPr>
          <w:p w14:paraId="430B462E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22902296" w14:textId="34F5F505" w:rsidR="000376BA" w:rsidRPr="009575F0" w:rsidRDefault="000376BA" w:rsidP="007B74F5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  <w:lang w:eastAsia="en-US" w:bidi="ar-SA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Реализация муниципальной Программы по повышению качества образования в общеобразовательных организациях, показавших низкие образовательные результаты</w:t>
            </w:r>
          </w:p>
        </w:tc>
        <w:tc>
          <w:tcPr>
            <w:tcW w:w="727" w:type="pct"/>
            <w:gridSpan w:val="2"/>
          </w:tcPr>
          <w:p w14:paraId="0E8BA019" w14:textId="5AC597CF" w:rsidR="000376BA" w:rsidRPr="009575F0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650" w:type="pct"/>
          </w:tcPr>
          <w:p w14:paraId="7FAC612F" w14:textId="08F842D3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  <w:p w14:paraId="42F925B3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  <w:p w14:paraId="1D899D20" w14:textId="6B282F53" w:rsidR="000376BA" w:rsidRPr="009575F0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616ACA95" w14:textId="77777777" w:rsidTr="008F1F6B">
        <w:trPr>
          <w:trHeight w:val="20"/>
        </w:trPr>
        <w:tc>
          <w:tcPr>
            <w:tcW w:w="128" w:type="pct"/>
          </w:tcPr>
          <w:p w14:paraId="2F9271FF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4B7157C4" w14:textId="5C10438E" w:rsidR="000376BA" w:rsidRPr="009575F0" w:rsidRDefault="000376BA" w:rsidP="009575F0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Разработка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муниципальной «дорожной карты» </w:t>
            </w: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раз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вития, включающей комплекс мер, </w:t>
            </w: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направ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ленных на преодоление факторов, </w:t>
            </w: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обуславливающих низкие результаты обучения</w:t>
            </w:r>
          </w:p>
          <w:p w14:paraId="202C1696" w14:textId="5640E7D2" w:rsidR="000376BA" w:rsidRPr="009575F0" w:rsidRDefault="000376BA" w:rsidP="009575F0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и неблагоприятные социальные условия</w:t>
            </w:r>
          </w:p>
        </w:tc>
        <w:tc>
          <w:tcPr>
            <w:tcW w:w="727" w:type="pct"/>
            <w:gridSpan w:val="2"/>
          </w:tcPr>
          <w:p w14:paraId="566B3A64" w14:textId="76FC7DF7" w:rsidR="000376BA" w:rsidRPr="009575F0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При необходимости</w:t>
            </w:r>
          </w:p>
        </w:tc>
        <w:tc>
          <w:tcPr>
            <w:tcW w:w="650" w:type="pct"/>
          </w:tcPr>
          <w:p w14:paraId="6AABF1DE" w14:textId="4F7975B3" w:rsidR="000376BA" w:rsidRPr="009575F0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0376BA" w:rsidRPr="00493F69" w14:paraId="6B86FCF3" w14:textId="77777777" w:rsidTr="008F1F6B">
        <w:trPr>
          <w:trHeight w:val="20"/>
        </w:trPr>
        <w:tc>
          <w:tcPr>
            <w:tcW w:w="128" w:type="pct"/>
          </w:tcPr>
          <w:p w14:paraId="10135933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219EE2D3" w14:textId="06D63160" w:rsidR="000376BA" w:rsidRPr="009575F0" w:rsidRDefault="000376BA" w:rsidP="009575F0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Разрабо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тка школьных программ повышения </w:t>
            </w: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качества образовательных результатов </w:t>
            </w:r>
            <w:proofErr w:type="gramStart"/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в</w:t>
            </w:r>
            <w:proofErr w:type="gramEnd"/>
          </w:p>
          <w:p w14:paraId="5151B5FE" w14:textId="07116BD1" w:rsidR="000376BA" w:rsidRPr="009575F0" w:rsidRDefault="000376BA" w:rsidP="009575F0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ШНОР</w:t>
            </w: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, школ «зоны риска»</w:t>
            </w:r>
          </w:p>
        </w:tc>
        <w:tc>
          <w:tcPr>
            <w:tcW w:w="727" w:type="pct"/>
            <w:gridSpan w:val="2"/>
          </w:tcPr>
          <w:p w14:paraId="46BFC184" w14:textId="64FF4F2E" w:rsidR="000376BA" w:rsidRPr="009575F0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При необходимости</w:t>
            </w:r>
          </w:p>
        </w:tc>
        <w:tc>
          <w:tcPr>
            <w:tcW w:w="650" w:type="pct"/>
          </w:tcPr>
          <w:p w14:paraId="456FC28A" w14:textId="7DC5DA94" w:rsidR="000376BA" w:rsidRPr="009575F0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6E1870E8" w14:textId="77777777" w:rsidTr="008F1F6B">
        <w:trPr>
          <w:trHeight w:val="20"/>
        </w:trPr>
        <w:tc>
          <w:tcPr>
            <w:tcW w:w="128" w:type="pct"/>
          </w:tcPr>
          <w:p w14:paraId="2801B32C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6443571B" w14:textId="3A5C343A" w:rsidR="000376BA" w:rsidRPr="009575F0" w:rsidRDefault="000376BA" w:rsidP="009575F0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Комплексный мониторинг качества </w:t>
            </w: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образо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вательных результатов в ШНОР</w:t>
            </w: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, школах «зоны риска»</w:t>
            </w:r>
          </w:p>
        </w:tc>
        <w:tc>
          <w:tcPr>
            <w:tcW w:w="727" w:type="pct"/>
            <w:gridSpan w:val="2"/>
          </w:tcPr>
          <w:p w14:paraId="06719987" w14:textId="7E4C61B8" w:rsidR="000376BA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2021-2024 (один раз в четверть)</w:t>
            </w:r>
          </w:p>
        </w:tc>
        <w:tc>
          <w:tcPr>
            <w:tcW w:w="650" w:type="pct"/>
          </w:tcPr>
          <w:p w14:paraId="30A1BF2E" w14:textId="036B91AB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4F1B870A" w14:textId="56D4971F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5F0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68C30B1E" w14:textId="77777777" w:rsidTr="008F1F6B">
        <w:trPr>
          <w:trHeight w:val="20"/>
        </w:trPr>
        <w:tc>
          <w:tcPr>
            <w:tcW w:w="128" w:type="pct"/>
          </w:tcPr>
          <w:p w14:paraId="7B3FCB4E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31EC6441" w14:textId="77777777" w:rsidR="000376BA" w:rsidRPr="009575F0" w:rsidRDefault="000376BA" w:rsidP="009575F0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Мониторинг:</w:t>
            </w:r>
          </w:p>
          <w:p w14:paraId="0559FFA3" w14:textId="77777777" w:rsidR="000376BA" w:rsidRDefault="000376BA" w:rsidP="009575F0">
            <w:pPr>
              <w:pStyle w:val="a6"/>
              <w:ind w:firstLine="357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текущей     успеваемости     и     результатов промежуточной аттестации обучающихся;</w:t>
            </w:r>
          </w:p>
          <w:p w14:paraId="5D78EFB1" w14:textId="77777777" w:rsidR="000376BA" w:rsidRDefault="000376BA" w:rsidP="009575F0">
            <w:pPr>
              <w:pStyle w:val="a6"/>
              <w:ind w:firstLine="357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организации внеурочной деятельности; </w:t>
            </w:r>
          </w:p>
          <w:p w14:paraId="59677036" w14:textId="4E0D13E4" w:rsidR="000376BA" w:rsidRDefault="000376BA" w:rsidP="009575F0">
            <w:pPr>
              <w:pStyle w:val="a6"/>
              <w:ind w:firstLine="357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организации  работы  с  учащимися  «групп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ы </w:t>
            </w: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риска»      и      учащимися      низкого      </w:t>
            </w: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lastRenderedPageBreak/>
              <w:t>уровня мотивации к изучению учебных предметов</w:t>
            </w:r>
          </w:p>
        </w:tc>
        <w:tc>
          <w:tcPr>
            <w:tcW w:w="727" w:type="pct"/>
            <w:gridSpan w:val="2"/>
          </w:tcPr>
          <w:p w14:paraId="7048B1A3" w14:textId="113D9AE2" w:rsidR="000376BA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lastRenderedPageBreak/>
              <w:t>2021-2024</w:t>
            </w:r>
          </w:p>
        </w:tc>
        <w:tc>
          <w:tcPr>
            <w:tcW w:w="650" w:type="pct"/>
          </w:tcPr>
          <w:p w14:paraId="75B2D533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2FD3BB3E" w14:textId="68AA0D12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5F0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3D573552" w14:textId="77777777" w:rsidTr="008F1F6B">
        <w:trPr>
          <w:trHeight w:val="20"/>
        </w:trPr>
        <w:tc>
          <w:tcPr>
            <w:tcW w:w="128" w:type="pct"/>
          </w:tcPr>
          <w:p w14:paraId="3CD90B54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0E523BB6" w14:textId="74BC5745" w:rsidR="000376BA" w:rsidRPr="000B55C4" w:rsidRDefault="000376BA" w:rsidP="000B55C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Проведение диаг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ностических работ в 1, 4, 5, 8, </w:t>
            </w: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1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0 классах в ШНОР</w:t>
            </w: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, школах</w:t>
            </w:r>
          </w:p>
          <w:p w14:paraId="6D94598C" w14:textId="03C979AE" w:rsidR="000376BA" w:rsidRPr="009575F0" w:rsidRDefault="000376BA" w:rsidP="000B55C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«зоны риска»</w:t>
            </w:r>
          </w:p>
        </w:tc>
        <w:tc>
          <w:tcPr>
            <w:tcW w:w="727" w:type="pct"/>
            <w:gridSpan w:val="2"/>
          </w:tcPr>
          <w:p w14:paraId="1844C6E6" w14:textId="77777777" w:rsidR="000376BA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2021-2024</w:t>
            </w:r>
          </w:p>
          <w:p w14:paraId="6F3C4D5D" w14:textId="218F30C9" w:rsidR="000376BA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(март-апрель)</w:t>
            </w:r>
          </w:p>
        </w:tc>
        <w:tc>
          <w:tcPr>
            <w:tcW w:w="650" w:type="pct"/>
          </w:tcPr>
          <w:p w14:paraId="1CF8D05F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7770CC36" w14:textId="105E8BCA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5765E59B" w14:textId="77777777" w:rsidTr="008F1F6B">
        <w:trPr>
          <w:trHeight w:val="20"/>
        </w:trPr>
        <w:tc>
          <w:tcPr>
            <w:tcW w:w="128" w:type="pct"/>
          </w:tcPr>
          <w:p w14:paraId="3DD591A5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4E361914" w14:textId="5C04A690" w:rsidR="000376BA" w:rsidRPr="000B55C4" w:rsidRDefault="000376BA" w:rsidP="000B55C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Анализ рез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ультатов ГИА, разработка планов </w:t>
            </w: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по подготовке </w:t>
            </w:r>
            <w:proofErr w:type="gramStart"/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к</w:t>
            </w:r>
            <w:proofErr w:type="gramEnd"/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государственной итоговой</w:t>
            </w:r>
          </w:p>
          <w:p w14:paraId="454148F3" w14:textId="2C2E4B39" w:rsidR="000376BA" w:rsidRPr="000B55C4" w:rsidRDefault="000376BA" w:rsidP="000B55C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аттестации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выпускников основного общего и </w:t>
            </w: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среднего общ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его образования на новый период</w:t>
            </w: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, школах «зоны риска»</w:t>
            </w:r>
          </w:p>
        </w:tc>
        <w:tc>
          <w:tcPr>
            <w:tcW w:w="727" w:type="pct"/>
            <w:gridSpan w:val="2"/>
          </w:tcPr>
          <w:p w14:paraId="74985C3B" w14:textId="60BC1C7B" w:rsidR="000376BA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7E9F16F2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141727FE" w14:textId="25E6F5FA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ММО</w:t>
            </w:r>
          </w:p>
        </w:tc>
      </w:tr>
      <w:tr w:rsidR="000376BA" w:rsidRPr="00493F69" w14:paraId="66481E8A" w14:textId="77777777" w:rsidTr="008F1F6B">
        <w:trPr>
          <w:trHeight w:val="20"/>
        </w:trPr>
        <w:tc>
          <w:tcPr>
            <w:tcW w:w="128" w:type="pct"/>
          </w:tcPr>
          <w:p w14:paraId="73524E33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3C0B7939" w14:textId="703BEE1E" w:rsidR="000376BA" w:rsidRPr="000B55C4" w:rsidRDefault="000376BA" w:rsidP="000B55C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Организац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ия консультационно-методической </w:t>
            </w: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поддержки при разработке и реализации</w:t>
            </w:r>
          </w:p>
          <w:p w14:paraId="00A37DBA" w14:textId="7E168940" w:rsidR="000376BA" w:rsidRPr="000B55C4" w:rsidRDefault="000376BA" w:rsidP="000B55C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школьн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ых программ повышения качества образования для ШНОР</w:t>
            </w: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, школ</w:t>
            </w:r>
          </w:p>
          <w:p w14:paraId="378F0299" w14:textId="1B1B0BA2" w:rsidR="000376BA" w:rsidRPr="000B55C4" w:rsidRDefault="000376BA" w:rsidP="000B55C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«зоны риска»</w:t>
            </w:r>
          </w:p>
        </w:tc>
        <w:tc>
          <w:tcPr>
            <w:tcW w:w="727" w:type="pct"/>
            <w:gridSpan w:val="2"/>
          </w:tcPr>
          <w:p w14:paraId="04637C08" w14:textId="419C4DD7" w:rsidR="000376BA" w:rsidRDefault="000376BA" w:rsidP="009D7931">
            <w:pPr>
              <w:pStyle w:val="a6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При необходимости</w:t>
            </w:r>
          </w:p>
        </w:tc>
        <w:tc>
          <w:tcPr>
            <w:tcW w:w="650" w:type="pct"/>
          </w:tcPr>
          <w:p w14:paraId="40F3BECD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7799E737" w14:textId="61EB989C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0904B131" w14:textId="77777777" w:rsidTr="008F1F6B">
        <w:trPr>
          <w:trHeight w:val="20"/>
        </w:trPr>
        <w:tc>
          <w:tcPr>
            <w:tcW w:w="128" w:type="pct"/>
          </w:tcPr>
          <w:p w14:paraId="48403A10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3B7DCCAE" w14:textId="77777777" w:rsidR="000376BA" w:rsidRDefault="000376BA" w:rsidP="000B55C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Коорди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нация вопросов повышения уровня </w:t>
            </w: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п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рофессиональной компетенции </w:t>
            </w: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пе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дагогических и административных работников</w:t>
            </w: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, школ «зоны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</w:t>
            </w: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риска»</w:t>
            </w:r>
          </w:p>
          <w:p w14:paraId="6300655B" w14:textId="4931E53F" w:rsidR="000376BA" w:rsidRPr="000B55C4" w:rsidRDefault="000376BA" w:rsidP="000B55C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727" w:type="pct"/>
            <w:gridSpan w:val="2"/>
          </w:tcPr>
          <w:p w14:paraId="213D4354" w14:textId="19245CD7" w:rsidR="000376BA" w:rsidRDefault="000376BA" w:rsidP="009D7931">
            <w:pPr>
              <w:pStyle w:val="a6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464CBD3D" w14:textId="230A73E8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0376BA" w:rsidRPr="00493F69" w14:paraId="00DE7C24" w14:textId="77777777" w:rsidTr="008F1F6B">
        <w:trPr>
          <w:trHeight w:val="20"/>
        </w:trPr>
        <w:tc>
          <w:tcPr>
            <w:tcW w:w="128" w:type="pct"/>
          </w:tcPr>
          <w:p w14:paraId="29854095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780B602E" w14:textId="1868CA77" w:rsidR="000376BA" w:rsidRPr="000B55C4" w:rsidRDefault="000376BA" w:rsidP="000B55C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Участие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педагогических работников ШНОР, школ «зоны риска» в диагностике профессиональных </w:t>
            </w: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дефицито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в/предметных компетенций (в том </w:t>
            </w:r>
            <w:r w:rsidRPr="000B55C4">
              <w:rPr>
                <w:rStyle w:val="20"/>
                <w:rFonts w:eastAsiaTheme="minorHAnsi"/>
                <w:color w:val="auto"/>
                <w:sz w:val="26"/>
                <w:szCs w:val="26"/>
              </w:rPr>
              <w:t>числе учет)</w:t>
            </w:r>
          </w:p>
        </w:tc>
        <w:tc>
          <w:tcPr>
            <w:tcW w:w="727" w:type="pct"/>
            <w:gridSpan w:val="2"/>
          </w:tcPr>
          <w:p w14:paraId="6775AC8F" w14:textId="5DB9EDC3" w:rsidR="000376BA" w:rsidRDefault="000376BA" w:rsidP="009D7931">
            <w:pPr>
              <w:pStyle w:val="a6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2869E0B6" w14:textId="426EF84A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0376BA" w:rsidRPr="00493F69" w14:paraId="2B40ED5C" w14:textId="77777777" w:rsidTr="008F1F6B">
        <w:trPr>
          <w:trHeight w:val="20"/>
        </w:trPr>
        <w:tc>
          <w:tcPr>
            <w:tcW w:w="128" w:type="pct"/>
          </w:tcPr>
          <w:p w14:paraId="549613EC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1C87368E" w14:textId="5800992D" w:rsidR="000376BA" w:rsidRPr="009575F0" w:rsidRDefault="000376BA" w:rsidP="007B74F5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  <w:lang w:eastAsia="en-US" w:bidi="ar-SA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Участие в единых методических днях по проблемам повышения качества образования, методических мероприятиях ГАУ ДПО ПК ИРО</w:t>
            </w:r>
          </w:p>
        </w:tc>
        <w:tc>
          <w:tcPr>
            <w:tcW w:w="727" w:type="pct"/>
            <w:gridSpan w:val="2"/>
          </w:tcPr>
          <w:p w14:paraId="0A4495B2" w14:textId="2A0131D5" w:rsidR="000376BA" w:rsidRPr="009575F0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65FF69B8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  <w:p w14:paraId="042F724F" w14:textId="1287A937" w:rsidR="000376BA" w:rsidRPr="009575F0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3263C9E3" w14:textId="77777777" w:rsidTr="008F1F6B">
        <w:trPr>
          <w:trHeight w:val="20"/>
        </w:trPr>
        <w:tc>
          <w:tcPr>
            <w:tcW w:w="128" w:type="pct"/>
          </w:tcPr>
          <w:p w14:paraId="49146140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570372FC" w14:textId="04697E06" w:rsidR="000376BA" w:rsidRPr="00E26A64" w:rsidRDefault="000376BA" w:rsidP="00E26A6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Органи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зация выездных курсов повышения </w:t>
            </w: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квалификации по проблемным вопросам,</w:t>
            </w:r>
          </w:p>
          <w:p w14:paraId="2DE3B9DB" w14:textId="49ADC275" w:rsidR="000376BA" w:rsidRPr="009575F0" w:rsidRDefault="000376BA" w:rsidP="00E26A6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proofErr w:type="gramStart"/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выявленным</w:t>
            </w:r>
            <w:proofErr w:type="gramEnd"/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в результате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диагностических и </w:t>
            </w: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мониторинговых процедур</w:t>
            </w:r>
          </w:p>
        </w:tc>
        <w:tc>
          <w:tcPr>
            <w:tcW w:w="727" w:type="pct"/>
            <w:gridSpan w:val="2"/>
          </w:tcPr>
          <w:p w14:paraId="145DC5BA" w14:textId="2A6DA669" w:rsidR="000376BA" w:rsidRPr="009575F0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6C7728C4" w14:textId="4B95E5B5" w:rsidR="000376BA" w:rsidRPr="009575F0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0376BA" w:rsidRPr="00493F69" w14:paraId="333FA5A9" w14:textId="77777777" w:rsidTr="008F1F6B">
        <w:trPr>
          <w:trHeight w:val="20"/>
        </w:trPr>
        <w:tc>
          <w:tcPr>
            <w:tcW w:w="128" w:type="pct"/>
          </w:tcPr>
          <w:p w14:paraId="5D051826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4C6B686F" w14:textId="2C0F2FBF" w:rsidR="000376BA" w:rsidRPr="00E26A64" w:rsidRDefault="000376BA" w:rsidP="00E26A6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Пров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едение практико-ориентированных </w:t>
            </w: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(обучающих) семинаров </w:t>
            </w:r>
            <w:proofErr w:type="gramStart"/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для</w:t>
            </w:r>
            <w:proofErr w:type="gramEnd"/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руководящих и</w:t>
            </w:r>
          </w:p>
          <w:p w14:paraId="277C4F69" w14:textId="0DD51215" w:rsidR="000376BA" w:rsidRPr="00E26A64" w:rsidRDefault="000376BA" w:rsidP="00E26A6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педаг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огических работников ШНОР</w:t>
            </w: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, школ «зоны риска»</w:t>
            </w:r>
          </w:p>
        </w:tc>
        <w:tc>
          <w:tcPr>
            <w:tcW w:w="727" w:type="pct"/>
            <w:gridSpan w:val="2"/>
          </w:tcPr>
          <w:p w14:paraId="66FF2E4F" w14:textId="0A9F9496" w:rsidR="000376BA" w:rsidRDefault="000376BA" w:rsidP="009D7931">
            <w:pPr>
              <w:pStyle w:val="a6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66A06B42" w14:textId="2713E622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0376BA" w:rsidRPr="00493F69" w14:paraId="7ECCF18B" w14:textId="77777777" w:rsidTr="008F1F6B">
        <w:trPr>
          <w:trHeight w:val="20"/>
        </w:trPr>
        <w:tc>
          <w:tcPr>
            <w:tcW w:w="128" w:type="pct"/>
          </w:tcPr>
          <w:p w14:paraId="6FF7CC61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14962B80" w14:textId="1D203D0E" w:rsidR="000376BA" w:rsidRPr="00E26A64" w:rsidRDefault="000376BA" w:rsidP="00E26A6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Участ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ие педагогических и руководящих </w:t>
            </w: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работников в </w:t>
            </w:r>
            <w:proofErr w:type="spellStart"/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вебинарах</w:t>
            </w:r>
            <w:proofErr w:type="spellEnd"/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и онлайн-семинарах</w:t>
            </w:r>
          </w:p>
          <w:p w14:paraId="10689110" w14:textId="79798EDB" w:rsidR="000376BA" w:rsidRPr="00E26A64" w:rsidRDefault="000376BA" w:rsidP="00E26A6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по </w:t>
            </w: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актуаль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ным вопросам повышения качества </w:t>
            </w: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образования, подготовки к ГИА</w:t>
            </w:r>
          </w:p>
        </w:tc>
        <w:tc>
          <w:tcPr>
            <w:tcW w:w="727" w:type="pct"/>
            <w:gridSpan w:val="2"/>
          </w:tcPr>
          <w:p w14:paraId="1691D4FA" w14:textId="4179CC84" w:rsidR="000376BA" w:rsidRDefault="000376BA" w:rsidP="009D7931">
            <w:pPr>
              <w:pStyle w:val="a6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78A7A9DC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  <w:p w14:paraId="73A43D34" w14:textId="64F26958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30260E30" w14:textId="77777777" w:rsidTr="008F1F6B">
        <w:trPr>
          <w:trHeight w:val="20"/>
        </w:trPr>
        <w:tc>
          <w:tcPr>
            <w:tcW w:w="128" w:type="pct"/>
          </w:tcPr>
          <w:p w14:paraId="6D7AB683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7C7E2EF5" w14:textId="11A6AA92" w:rsidR="000376BA" w:rsidRPr="00E26A64" w:rsidRDefault="000376BA" w:rsidP="00E26A6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Мониторинг </w:t>
            </w:r>
            <w:proofErr w:type="gramStart"/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качества организации внутренней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</w:t>
            </w: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системы 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оценки качества образования</w:t>
            </w:r>
            <w:proofErr w:type="gramEnd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в ОО</w:t>
            </w:r>
          </w:p>
          <w:p w14:paraId="17B8A2DF" w14:textId="0FDC5515" w:rsidR="000376BA" w:rsidRPr="00E26A64" w:rsidRDefault="000376BA" w:rsidP="00E26A6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(ВСОКО)</w:t>
            </w:r>
          </w:p>
        </w:tc>
        <w:tc>
          <w:tcPr>
            <w:tcW w:w="727" w:type="pct"/>
            <w:gridSpan w:val="2"/>
          </w:tcPr>
          <w:p w14:paraId="214D126A" w14:textId="7BC862B1" w:rsidR="000376BA" w:rsidRDefault="000376BA" w:rsidP="009D7931">
            <w:pPr>
              <w:pStyle w:val="a6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1EFF5172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24C83856" w14:textId="43E44985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527AA274" w14:textId="77777777" w:rsidTr="008F1F6B">
        <w:trPr>
          <w:trHeight w:val="20"/>
        </w:trPr>
        <w:tc>
          <w:tcPr>
            <w:tcW w:w="128" w:type="pct"/>
          </w:tcPr>
          <w:p w14:paraId="0E9B58DB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78AC880C" w14:textId="4B10F954" w:rsidR="000376BA" w:rsidRPr="00E26A64" w:rsidRDefault="000376BA" w:rsidP="00E26A64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Фор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мирование муниципальной базы </w:t>
            </w: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диагностич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еских материалов для проведения </w:t>
            </w: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монит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оринговых процедур в ШНОР, школах «зоны риска» (в целях </w:t>
            </w: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выя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вления динамики образовательных </w:t>
            </w:r>
            <w:r w:rsidRPr="00E26A64">
              <w:rPr>
                <w:rStyle w:val="20"/>
                <w:rFonts w:eastAsiaTheme="minorHAnsi"/>
                <w:color w:val="auto"/>
                <w:sz w:val="26"/>
                <w:szCs w:val="26"/>
              </w:rPr>
              <w:t>результатов)</w:t>
            </w:r>
          </w:p>
        </w:tc>
        <w:tc>
          <w:tcPr>
            <w:tcW w:w="727" w:type="pct"/>
            <w:gridSpan w:val="2"/>
          </w:tcPr>
          <w:p w14:paraId="0DEC20EF" w14:textId="6539E6B4" w:rsidR="000376BA" w:rsidRDefault="000376BA" w:rsidP="009D7931">
            <w:pPr>
              <w:pStyle w:val="a6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2021-2023</w:t>
            </w:r>
          </w:p>
        </w:tc>
        <w:tc>
          <w:tcPr>
            <w:tcW w:w="650" w:type="pct"/>
          </w:tcPr>
          <w:p w14:paraId="68122F80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36B82BF2" w14:textId="6FDD311D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0376BA" w:rsidRPr="00493F69" w14:paraId="627C33F9" w14:textId="77777777" w:rsidTr="008F1F6B">
        <w:trPr>
          <w:trHeight w:val="20"/>
        </w:trPr>
        <w:tc>
          <w:tcPr>
            <w:tcW w:w="128" w:type="pct"/>
          </w:tcPr>
          <w:p w14:paraId="1E450D96" w14:textId="532C48D1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5A26FABF" w14:textId="0AFB1CC9" w:rsidR="000376BA" w:rsidRPr="009575F0" w:rsidRDefault="000376BA" w:rsidP="007B74F5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  <w:lang w:eastAsia="en-US" w:bidi="ar-SA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Взаимодействие всех субъектов профилактики по решению проблем семьи и школы</w:t>
            </w:r>
          </w:p>
        </w:tc>
        <w:tc>
          <w:tcPr>
            <w:tcW w:w="727" w:type="pct"/>
            <w:gridSpan w:val="2"/>
          </w:tcPr>
          <w:p w14:paraId="246E67A0" w14:textId="5E8C0A1C" w:rsidR="000376BA" w:rsidRPr="009575F0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650" w:type="pct"/>
          </w:tcPr>
          <w:p w14:paraId="2C42EC8F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3A8A30BA" w14:textId="4999F1EF" w:rsidR="000376BA" w:rsidRPr="009575F0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0376BA" w:rsidRPr="00493F69" w14:paraId="45206B83" w14:textId="77777777" w:rsidTr="008F1F6B">
        <w:trPr>
          <w:trHeight w:val="20"/>
        </w:trPr>
        <w:tc>
          <w:tcPr>
            <w:tcW w:w="128" w:type="pct"/>
          </w:tcPr>
          <w:p w14:paraId="4B4573D3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4279464F" w14:textId="0D063EA5" w:rsidR="000376BA" w:rsidRPr="009575F0" w:rsidRDefault="000376BA" w:rsidP="007B74F5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  <w:lang w:eastAsia="en-US" w:bidi="ar-SA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Организация работы с родителями по вопросам качества образования (Совет школы, родительский  комитет,  индивидуальная работа с родителями, привлечение родительской общественности при проведении процедуры оценки качества образования, государственной итоговой аттестации в качестве общественных наблюдателей)</w:t>
            </w:r>
          </w:p>
        </w:tc>
        <w:tc>
          <w:tcPr>
            <w:tcW w:w="727" w:type="pct"/>
            <w:gridSpan w:val="2"/>
          </w:tcPr>
          <w:p w14:paraId="418B2AAD" w14:textId="439DFB82" w:rsidR="000376BA" w:rsidRPr="009575F0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650" w:type="pct"/>
          </w:tcPr>
          <w:p w14:paraId="27E55B9E" w14:textId="24F8903F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44FDABBA" w14:textId="0CC4FA70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  <w:p w14:paraId="12F110DB" w14:textId="52B1DF01" w:rsidR="000376BA" w:rsidRPr="009575F0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4794D245" w14:textId="77777777" w:rsidTr="008F1F6B">
        <w:trPr>
          <w:trHeight w:val="20"/>
        </w:trPr>
        <w:tc>
          <w:tcPr>
            <w:tcW w:w="128" w:type="pct"/>
          </w:tcPr>
          <w:p w14:paraId="7CDBEF94" w14:textId="77777777" w:rsidR="000376BA" w:rsidRPr="009575F0" w:rsidRDefault="000376BA" w:rsidP="00493F69">
            <w:pPr>
              <w:pStyle w:val="a6"/>
              <w:numPr>
                <w:ilvl w:val="0"/>
                <w:numId w:val="9"/>
              </w:numPr>
              <w:ind w:hanging="10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pct"/>
            <w:gridSpan w:val="4"/>
            <w:vAlign w:val="center"/>
          </w:tcPr>
          <w:p w14:paraId="27201DE1" w14:textId="77777777" w:rsidR="000376BA" w:rsidRPr="009575F0" w:rsidRDefault="000376BA" w:rsidP="00B20D08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Анализ эффективности управленческих решений</w:t>
            </w:r>
          </w:p>
          <w:p w14:paraId="1C8301A5" w14:textId="77777777" w:rsidR="000376BA" w:rsidRPr="009575F0" w:rsidRDefault="000376BA" w:rsidP="007B74F5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  <w:lang w:eastAsia="en-US" w:bidi="ar-SA"/>
              </w:rPr>
            </w:pPr>
          </w:p>
        </w:tc>
        <w:tc>
          <w:tcPr>
            <w:tcW w:w="727" w:type="pct"/>
            <w:gridSpan w:val="2"/>
          </w:tcPr>
          <w:p w14:paraId="68E2DA99" w14:textId="162714E3" w:rsidR="000376BA" w:rsidRPr="009575F0" w:rsidRDefault="000376BA" w:rsidP="009D7931">
            <w:pPr>
              <w:pStyle w:val="a6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9575F0">
              <w:rPr>
                <w:rStyle w:val="20"/>
                <w:rFonts w:eastAsiaTheme="minorHAnsi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650" w:type="pct"/>
          </w:tcPr>
          <w:p w14:paraId="0CBD560E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61E9209B" w14:textId="184F6130" w:rsidR="000376BA" w:rsidRPr="009575F0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0376BA" w:rsidRPr="00493F69" w14:paraId="7A74D9F2" w14:textId="77777777" w:rsidTr="008F1F6B">
        <w:trPr>
          <w:trHeight w:val="20"/>
        </w:trPr>
        <w:tc>
          <w:tcPr>
            <w:tcW w:w="5000" w:type="pct"/>
            <w:gridSpan w:val="8"/>
            <w:shd w:val="clear" w:color="auto" w:fill="auto"/>
          </w:tcPr>
          <w:p w14:paraId="368C5966" w14:textId="77777777" w:rsidR="000376BA" w:rsidRDefault="000376BA" w:rsidP="00DC1974">
            <w:pPr>
              <w:pStyle w:val="a6"/>
              <w:rPr>
                <w:rStyle w:val="21"/>
                <w:rFonts w:eastAsiaTheme="minorHAnsi"/>
                <w:bCs w:val="0"/>
                <w:i/>
                <w:color w:val="auto"/>
                <w:sz w:val="32"/>
                <w:szCs w:val="32"/>
                <w:lang w:eastAsia="en-US" w:bidi="ar-SA"/>
              </w:rPr>
            </w:pPr>
          </w:p>
          <w:p w14:paraId="75E9FD8E" w14:textId="77777777" w:rsidR="000376BA" w:rsidRDefault="000376BA" w:rsidP="00FA7A3C">
            <w:pPr>
              <w:pStyle w:val="a6"/>
              <w:rPr>
                <w:rStyle w:val="21"/>
                <w:rFonts w:eastAsiaTheme="minorHAnsi"/>
                <w:bCs w:val="0"/>
                <w:i/>
                <w:color w:val="auto"/>
                <w:sz w:val="32"/>
                <w:szCs w:val="32"/>
                <w:lang w:eastAsia="en-US" w:bidi="ar-SA"/>
              </w:rPr>
            </w:pPr>
          </w:p>
          <w:p w14:paraId="779270B2" w14:textId="77777777" w:rsidR="00513414" w:rsidRDefault="00513414" w:rsidP="00FA7A3C">
            <w:pPr>
              <w:pStyle w:val="a6"/>
              <w:rPr>
                <w:rStyle w:val="21"/>
                <w:rFonts w:eastAsiaTheme="minorHAnsi"/>
                <w:bCs w:val="0"/>
                <w:i/>
                <w:color w:val="auto"/>
                <w:sz w:val="32"/>
                <w:szCs w:val="32"/>
                <w:lang w:eastAsia="en-US" w:bidi="ar-SA"/>
              </w:rPr>
            </w:pPr>
          </w:p>
          <w:p w14:paraId="47FA651C" w14:textId="77777777" w:rsidR="00513414" w:rsidRDefault="00513414" w:rsidP="00FA7A3C">
            <w:pPr>
              <w:pStyle w:val="a6"/>
              <w:rPr>
                <w:rStyle w:val="21"/>
                <w:rFonts w:eastAsiaTheme="minorHAnsi"/>
                <w:bCs w:val="0"/>
                <w:i/>
                <w:color w:val="auto"/>
                <w:sz w:val="32"/>
                <w:szCs w:val="32"/>
                <w:lang w:eastAsia="en-US" w:bidi="ar-SA"/>
              </w:rPr>
            </w:pPr>
          </w:p>
          <w:p w14:paraId="6C05B42B" w14:textId="77777777" w:rsidR="00513414" w:rsidRDefault="00513414" w:rsidP="00FA7A3C">
            <w:pPr>
              <w:pStyle w:val="a6"/>
              <w:rPr>
                <w:rStyle w:val="21"/>
                <w:rFonts w:eastAsiaTheme="minorHAnsi"/>
                <w:bCs w:val="0"/>
                <w:i/>
                <w:color w:val="auto"/>
                <w:sz w:val="32"/>
                <w:szCs w:val="32"/>
                <w:lang w:eastAsia="en-US" w:bidi="ar-SA"/>
              </w:rPr>
            </w:pPr>
          </w:p>
          <w:p w14:paraId="31DDBD06" w14:textId="77777777" w:rsidR="00513414" w:rsidRDefault="00513414" w:rsidP="00FA7A3C">
            <w:pPr>
              <w:pStyle w:val="a6"/>
              <w:rPr>
                <w:rStyle w:val="21"/>
                <w:rFonts w:eastAsiaTheme="minorHAnsi"/>
                <w:bCs w:val="0"/>
                <w:i/>
                <w:color w:val="auto"/>
                <w:sz w:val="32"/>
                <w:szCs w:val="32"/>
                <w:lang w:eastAsia="en-US" w:bidi="ar-SA"/>
              </w:rPr>
            </w:pPr>
          </w:p>
          <w:p w14:paraId="22A95C22" w14:textId="77777777" w:rsidR="00513414" w:rsidRDefault="00513414" w:rsidP="00FA7A3C">
            <w:pPr>
              <w:pStyle w:val="a6"/>
              <w:rPr>
                <w:rStyle w:val="21"/>
                <w:rFonts w:eastAsiaTheme="minorHAnsi"/>
                <w:bCs w:val="0"/>
                <w:i/>
                <w:color w:val="auto"/>
                <w:sz w:val="32"/>
                <w:szCs w:val="32"/>
                <w:lang w:eastAsia="en-US" w:bidi="ar-SA"/>
              </w:rPr>
            </w:pPr>
          </w:p>
          <w:p w14:paraId="56404CBB" w14:textId="77777777" w:rsidR="00513414" w:rsidRDefault="00513414" w:rsidP="00FA7A3C">
            <w:pPr>
              <w:pStyle w:val="a6"/>
              <w:rPr>
                <w:rStyle w:val="21"/>
                <w:rFonts w:eastAsiaTheme="minorHAnsi"/>
                <w:bCs w:val="0"/>
                <w:i/>
                <w:color w:val="auto"/>
                <w:sz w:val="32"/>
                <w:szCs w:val="32"/>
                <w:lang w:eastAsia="en-US" w:bidi="ar-SA"/>
              </w:rPr>
            </w:pPr>
          </w:p>
          <w:p w14:paraId="7BCC8D9A" w14:textId="77777777" w:rsidR="00513414" w:rsidRDefault="00513414" w:rsidP="00FA7A3C">
            <w:pPr>
              <w:pStyle w:val="a6"/>
              <w:rPr>
                <w:rStyle w:val="21"/>
                <w:rFonts w:eastAsiaTheme="minorHAnsi"/>
                <w:bCs w:val="0"/>
                <w:i/>
                <w:color w:val="auto"/>
                <w:sz w:val="32"/>
                <w:szCs w:val="32"/>
                <w:lang w:eastAsia="en-US" w:bidi="ar-SA"/>
              </w:rPr>
            </w:pPr>
          </w:p>
          <w:p w14:paraId="71614DD2" w14:textId="77777777" w:rsidR="00513414" w:rsidRDefault="00513414" w:rsidP="00FA7A3C">
            <w:pPr>
              <w:pStyle w:val="a6"/>
              <w:rPr>
                <w:rStyle w:val="21"/>
                <w:rFonts w:eastAsiaTheme="minorHAnsi"/>
                <w:bCs w:val="0"/>
                <w:i/>
                <w:color w:val="auto"/>
                <w:sz w:val="32"/>
                <w:szCs w:val="32"/>
                <w:lang w:eastAsia="en-US" w:bidi="ar-SA"/>
              </w:rPr>
            </w:pPr>
          </w:p>
          <w:p w14:paraId="3CF35B50" w14:textId="77777777" w:rsidR="00513414" w:rsidRDefault="00513414" w:rsidP="00FA7A3C">
            <w:pPr>
              <w:pStyle w:val="a6"/>
              <w:rPr>
                <w:rStyle w:val="21"/>
                <w:rFonts w:eastAsiaTheme="minorHAnsi"/>
                <w:bCs w:val="0"/>
                <w:i/>
                <w:color w:val="auto"/>
                <w:sz w:val="32"/>
                <w:szCs w:val="32"/>
                <w:lang w:eastAsia="en-US" w:bidi="ar-SA"/>
              </w:rPr>
            </w:pPr>
          </w:p>
          <w:p w14:paraId="5F02E6CD" w14:textId="77777777" w:rsidR="00513414" w:rsidRDefault="00513414" w:rsidP="00FA7A3C">
            <w:pPr>
              <w:pStyle w:val="a6"/>
              <w:rPr>
                <w:rStyle w:val="21"/>
                <w:rFonts w:eastAsiaTheme="minorHAnsi"/>
                <w:bCs w:val="0"/>
                <w:i/>
                <w:color w:val="auto"/>
                <w:sz w:val="32"/>
                <w:szCs w:val="32"/>
                <w:lang w:eastAsia="en-US" w:bidi="ar-SA"/>
              </w:rPr>
            </w:pPr>
          </w:p>
          <w:p w14:paraId="0D5D1F0B" w14:textId="77777777" w:rsidR="00513414" w:rsidRDefault="00513414" w:rsidP="00FA7A3C">
            <w:pPr>
              <w:pStyle w:val="a6"/>
              <w:rPr>
                <w:rStyle w:val="21"/>
                <w:rFonts w:eastAsiaTheme="minorHAnsi"/>
                <w:bCs w:val="0"/>
                <w:i/>
                <w:color w:val="auto"/>
                <w:sz w:val="32"/>
                <w:szCs w:val="32"/>
                <w:lang w:eastAsia="en-US" w:bidi="ar-SA"/>
              </w:rPr>
            </w:pPr>
          </w:p>
          <w:p w14:paraId="487C90EF" w14:textId="77777777" w:rsidR="00513414" w:rsidRDefault="00513414" w:rsidP="00FA7A3C">
            <w:pPr>
              <w:pStyle w:val="a6"/>
              <w:rPr>
                <w:rStyle w:val="21"/>
                <w:rFonts w:eastAsiaTheme="minorHAnsi"/>
                <w:bCs w:val="0"/>
                <w:i/>
                <w:color w:val="auto"/>
                <w:sz w:val="32"/>
                <w:szCs w:val="32"/>
                <w:lang w:eastAsia="en-US" w:bidi="ar-SA"/>
              </w:rPr>
            </w:pPr>
          </w:p>
          <w:p w14:paraId="6DD0F38B" w14:textId="77777777" w:rsidR="00513414" w:rsidRDefault="00513414" w:rsidP="00FA7A3C">
            <w:pPr>
              <w:pStyle w:val="a6"/>
              <w:rPr>
                <w:rStyle w:val="21"/>
                <w:rFonts w:eastAsiaTheme="minorHAnsi"/>
                <w:bCs w:val="0"/>
                <w:i/>
                <w:color w:val="auto"/>
                <w:sz w:val="32"/>
                <w:szCs w:val="32"/>
                <w:lang w:eastAsia="en-US" w:bidi="ar-SA"/>
              </w:rPr>
            </w:pPr>
          </w:p>
          <w:p w14:paraId="78796778" w14:textId="388B1E59" w:rsidR="000376BA" w:rsidRPr="009D7931" w:rsidRDefault="000376BA" w:rsidP="00470718">
            <w:pPr>
              <w:pStyle w:val="a6"/>
              <w:numPr>
                <w:ilvl w:val="0"/>
                <w:numId w:val="2"/>
              </w:numPr>
              <w:jc w:val="center"/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  <w:r w:rsidRPr="009D7931"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  <w:t>Система выявления, поддержки и развития способностей и талантов у детей и молодежи</w:t>
            </w:r>
          </w:p>
          <w:p w14:paraId="4C180A7B" w14:textId="77777777" w:rsidR="000376BA" w:rsidRPr="00B20D08" w:rsidRDefault="000376BA" w:rsidP="00470718">
            <w:pPr>
              <w:pStyle w:val="a6"/>
              <w:jc w:val="center"/>
              <w:rPr>
                <w:rStyle w:val="21"/>
                <w:rFonts w:eastAsiaTheme="minorHAnsi"/>
                <w:bCs w:val="0"/>
                <w:i/>
                <w:color w:val="auto"/>
                <w:sz w:val="32"/>
                <w:szCs w:val="32"/>
                <w:lang w:eastAsia="en-US" w:bidi="ar-SA"/>
              </w:rPr>
            </w:pPr>
          </w:p>
          <w:p w14:paraId="4246A5E1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Цели: </w:t>
            </w:r>
          </w:p>
          <w:p w14:paraId="2E585668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всех категорий обучающихся. </w:t>
            </w:r>
          </w:p>
          <w:p w14:paraId="72173B11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04202E0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Актуальность цели (проблемы, на решение которых направленная цель): </w:t>
            </w:r>
          </w:p>
          <w:p w14:paraId="30104D9D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отсутствие на уровне образовательных организаций системы работы по выявлению талантливых (способных) детей,</w:t>
            </w:r>
          </w:p>
          <w:p w14:paraId="7EF51531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низкий уровень организации психолого-педагогического сопровождения талантливых (способных) детей,</w:t>
            </w:r>
          </w:p>
          <w:p w14:paraId="00A2F7E6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недостаточный уровень организации взаимодействия ОО с родителями талантливых (способных) детей по вопросам совместного развития и способностей и талантов у детей, </w:t>
            </w:r>
          </w:p>
          <w:p w14:paraId="12802E00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низкий охват обучающихся дополнительным образованием с использованием дистанционных технологий и электронного обучения, </w:t>
            </w:r>
          </w:p>
          <w:p w14:paraId="2C6B62F2" w14:textId="3637F285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в ОО профильных классов, </w:t>
            </w:r>
          </w:p>
          <w:p w14:paraId="1B5F9EC0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практики организации образовательного процесса по индивидуальным учебным планам, </w:t>
            </w:r>
          </w:p>
          <w:p w14:paraId="1D19D49A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недостаточный уровень специализированной профессиональной подготовки у руководящих и педагогических работников по вопросам дифференциации и индивидуализации обучения, </w:t>
            </w:r>
          </w:p>
          <w:p w14:paraId="01B59D28" w14:textId="1D6D5770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отсутствие системы работы по выявлению и поддержке </w:t>
            </w:r>
            <w:proofErr w:type="gramStart"/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с ОВЗ. </w:t>
            </w:r>
          </w:p>
          <w:p w14:paraId="7DDD43C6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6C0160B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Задачи: </w:t>
            </w:r>
          </w:p>
          <w:p w14:paraId="17F68A7E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совершенствовать работу по выявлению талантливых (способных) детей (в том числе детей с ОВЗ); </w:t>
            </w:r>
          </w:p>
          <w:p w14:paraId="734C7F73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развивать систему конкурсных мероприятий различной направленности (для различных возрастных групп обучающихся); </w:t>
            </w:r>
          </w:p>
          <w:p w14:paraId="3202291B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развивать систему дополнительного образования детей (увеличение актуальных направлений, увеличение охвата детей, актуализация использования дистанционных технологий и электронного обучения); </w:t>
            </w:r>
          </w:p>
          <w:p w14:paraId="64D3B8C2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совершенствовать систему психолого-педагогического сопровождения талантливых (способных) детей, в том числе детей с ОВЗ; </w:t>
            </w:r>
          </w:p>
          <w:p w14:paraId="78F84956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повышать компетентность педагогических работников по вопросам обучения и психолого-педагогического сопровождения детей с повышенными образовательными потребностями (в том числе детей с ОВЗ); </w:t>
            </w:r>
          </w:p>
          <w:p w14:paraId="0B38CD26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обеспечить поэтапный переход на индивидуальный подход в обучении, основанный на дифференциации содержания образования (индивидуальные учебные планы, профильные классы, классы с углубленным изучением отдельных предметов); </w:t>
            </w:r>
          </w:p>
          <w:p w14:paraId="5FE108DE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sym w:font="Symbol" w:char="F02D"/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совершенствовать механизмы межведомственного взаимодействия и социального партнерства, способствующие росту потенциала талантливых (способных) детей; </w:t>
            </w:r>
          </w:p>
          <w:p w14:paraId="37644A24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развивать инфраструктуру и ресурсное обеспечение системы дополнительного образования детей; </w:t>
            </w:r>
          </w:p>
          <w:p w14:paraId="63E90E9A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создать условия для распространения лучших педагогических практик по выявлению и сопровождению талантливых (способных) обучающихся; </w:t>
            </w:r>
          </w:p>
          <w:p w14:paraId="6286AA44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развивать и совершенствовать систему мероприятий, направленных на повышение компетентности родителей (законных представителей) в вопросах воспитания, становления личности и развития природных задатков детей; </w:t>
            </w:r>
          </w:p>
          <w:p w14:paraId="4335FF79" w14:textId="633EDE26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сформировать комплексную систему мониторинга качества организации работы по выявлению, поддержке и развитию способностей и талантов у детей и молодежи на муниципальном уровне; </w:t>
            </w:r>
          </w:p>
          <w:p w14:paraId="6FEFA574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обеспечить информационную открытость муниципальной системы образования по направлению «Система выявления, поддержки и развития способностей и талантов детей и молодежи»; </w:t>
            </w:r>
          </w:p>
          <w:p w14:paraId="77D271F6" w14:textId="77777777" w:rsidR="000376BA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продолжить реализацию системы мер адресной поддержки талантливых (способных) детей.</w:t>
            </w:r>
          </w:p>
          <w:p w14:paraId="52117395" w14:textId="77777777" w:rsidR="000376BA" w:rsidRPr="001E7FE7" w:rsidRDefault="000376BA" w:rsidP="00DC1974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7EED6E9" w14:textId="77777777" w:rsidR="002F7618" w:rsidRDefault="000376BA" w:rsidP="002F7618">
            <w:pPr>
              <w:ind w:firstLine="709"/>
              <w:jc w:val="both"/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</w:pPr>
            <w:r w:rsidRPr="00004DE7">
              <w:rPr>
                <w:rStyle w:val="21"/>
                <w:rFonts w:eastAsiaTheme="minorHAnsi"/>
                <w:color w:val="auto"/>
                <w:sz w:val="26"/>
                <w:szCs w:val="26"/>
              </w:rPr>
              <w:t>Показатели</w:t>
            </w:r>
            <w:r w:rsidRPr="00004DE7">
              <w:rPr>
                <w:rStyle w:val="21"/>
                <w:rFonts w:eastAsiaTheme="minorHAnsi"/>
                <w:i/>
                <w:color w:val="auto"/>
                <w:sz w:val="26"/>
                <w:szCs w:val="26"/>
              </w:rPr>
              <w:t xml:space="preserve">: </w:t>
            </w:r>
            <w:r w:rsidR="002F7618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 xml:space="preserve"> </w:t>
            </w:r>
          </w:p>
          <w:p w14:paraId="2C68D176" w14:textId="77777777" w:rsidR="002F7618" w:rsidRDefault="002F7618" w:rsidP="002F7618">
            <w:pPr>
              <w:ind w:firstLine="709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r w:rsidRPr="002F7618">
              <w:rPr>
                <w:rFonts w:ascii="Times New Roman" w:hAnsi="Times New Roman" w:cs="Times New Roman"/>
                <w:bCs/>
                <w:sz w:val="26"/>
                <w:szCs w:val="26"/>
                <w:lang w:eastAsia="ru-RU" w:bidi="ru-RU"/>
              </w:rPr>
              <w:t xml:space="preserve">показатели достижения цели включают в себя следующие направления: </w:t>
            </w:r>
          </w:p>
          <w:p w14:paraId="29149FF3" w14:textId="77777777" w:rsidR="002F7618" w:rsidRDefault="002F7618" w:rsidP="002F7618">
            <w:pPr>
              <w:ind w:firstLine="709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r w:rsidRPr="002F7618">
              <w:rPr>
                <w:rFonts w:ascii="Times New Roman" w:hAnsi="Times New Roman" w:cs="Times New Roman"/>
                <w:bCs/>
                <w:sz w:val="26"/>
                <w:szCs w:val="26"/>
                <w:lang w:eastAsia="ru-RU" w:bidi="ru-RU"/>
              </w:rPr>
              <w:t>поддержка способностей и талантов у детей и молодёжи;</w:t>
            </w:r>
          </w:p>
          <w:p w14:paraId="7DC01894" w14:textId="77777777" w:rsidR="002F7618" w:rsidRDefault="002F7618" w:rsidP="002F7618">
            <w:pPr>
              <w:ind w:firstLine="709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r w:rsidRPr="002F7618">
              <w:rPr>
                <w:rFonts w:ascii="Times New Roman" w:hAnsi="Times New Roman" w:cs="Times New Roman"/>
                <w:bCs/>
                <w:sz w:val="26"/>
                <w:szCs w:val="26"/>
                <w:lang w:eastAsia="ru-RU" w:bidi="ru-RU"/>
              </w:rPr>
              <w:t xml:space="preserve">развитие способностей и талантов у детей и молодёжи; </w:t>
            </w:r>
          </w:p>
          <w:p w14:paraId="237A608E" w14:textId="77777777" w:rsidR="002F7618" w:rsidRDefault="002F7618" w:rsidP="002F7618">
            <w:pPr>
              <w:ind w:firstLine="709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r w:rsidRPr="002F7618">
              <w:rPr>
                <w:rFonts w:ascii="Times New Roman" w:hAnsi="Times New Roman" w:cs="Times New Roman"/>
                <w:bCs/>
                <w:sz w:val="26"/>
                <w:szCs w:val="26"/>
                <w:lang w:eastAsia="ru-RU" w:bidi="ru-RU"/>
              </w:rPr>
              <w:t xml:space="preserve">поступление способных и талантливых детей и молодежи в ПОО и ОО </w:t>
            </w:r>
            <w:proofErr w:type="gramStart"/>
            <w:r w:rsidRPr="002F7618">
              <w:rPr>
                <w:rFonts w:ascii="Times New Roman" w:hAnsi="Times New Roman" w:cs="Times New Roman"/>
                <w:bCs/>
                <w:sz w:val="26"/>
                <w:szCs w:val="26"/>
                <w:lang w:eastAsia="ru-RU" w:bidi="ru-RU"/>
              </w:rPr>
              <w:t>ВО</w:t>
            </w:r>
            <w:proofErr w:type="gramEnd"/>
            <w:r w:rsidRPr="002F7618">
              <w:rPr>
                <w:rFonts w:ascii="Times New Roman" w:hAnsi="Times New Roman" w:cs="Times New Roman"/>
                <w:bCs/>
                <w:sz w:val="26"/>
                <w:szCs w:val="26"/>
                <w:lang w:eastAsia="ru-RU" w:bidi="ru-RU"/>
              </w:rPr>
              <w:t xml:space="preserve">; </w:t>
            </w:r>
          </w:p>
          <w:p w14:paraId="50C12557" w14:textId="28D6EB53" w:rsidR="002F7618" w:rsidRPr="002F7618" w:rsidRDefault="002F7618" w:rsidP="002F7618">
            <w:pPr>
              <w:ind w:firstLine="709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r w:rsidRPr="002F7618">
              <w:rPr>
                <w:rFonts w:ascii="Times New Roman" w:hAnsi="Times New Roman" w:cs="Times New Roman"/>
                <w:bCs/>
                <w:sz w:val="26"/>
                <w:szCs w:val="26"/>
                <w:lang w:eastAsia="ru-RU" w:bidi="ru-RU"/>
              </w:rPr>
              <w:t>подготовка педагогических работников по вопросам развития способностей и талантов.</w:t>
            </w:r>
          </w:p>
          <w:p w14:paraId="4F1996BD" w14:textId="63D7AEF6" w:rsidR="000376BA" w:rsidRPr="001E7FE7" w:rsidRDefault="000376BA" w:rsidP="002F7618">
            <w:pPr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40ED0B4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Методы сбора информации: </w:t>
            </w:r>
          </w:p>
          <w:p w14:paraId="25E94E89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контент-анализ документов (отчетов ОО (в том числе отчетов о результатах </w:t>
            </w:r>
            <w:proofErr w:type="spellStart"/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самообследования</w:t>
            </w:r>
            <w:proofErr w:type="spellEnd"/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ОО), </w:t>
            </w:r>
            <w:proofErr w:type="gramEnd"/>
          </w:p>
          <w:p w14:paraId="1BD6E23B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данные из открытых и ведомственных источников, </w:t>
            </w:r>
          </w:p>
          <w:p w14:paraId="475905FB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аналитические и статистические материалы муниципальной методической службы), </w:t>
            </w:r>
          </w:p>
          <w:p w14:paraId="19F5A8CA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открытые данные, размещенные на официальном сайте ОО в информационно-коммуникационной сети Интернет,</w:t>
            </w:r>
          </w:p>
          <w:p w14:paraId="120AB0BD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результаты экспертной оценки образовательных условий и мониторинговых исследований на муниципальном уровне,</w:t>
            </w:r>
          </w:p>
          <w:p w14:paraId="1C0030A7" w14:textId="3F2AFC21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социологический опрос/анкетирование. </w:t>
            </w:r>
          </w:p>
          <w:p w14:paraId="2D017295" w14:textId="3CE095A2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i/>
                <w:sz w:val="26"/>
                <w:szCs w:val="26"/>
              </w:rPr>
              <w:t>Использование информационных систем: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федеральная информационная система оценки качества образования (ФИСОКО).</w:t>
            </w:r>
          </w:p>
          <w:p w14:paraId="0ED93568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6DBF7C7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b/>
                <w:sz w:val="26"/>
                <w:szCs w:val="26"/>
              </w:rPr>
              <w:t>Методы обработки информации: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0B72EB1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комплексный анализ, </w:t>
            </w:r>
          </w:p>
          <w:p w14:paraId="78142932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структурирование данных, </w:t>
            </w:r>
          </w:p>
          <w:p w14:paraId="3E2035E6" w14:textId="77777777" w:rsidR="000376BA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автоматизированная обработка. </w:t>
            </w:r>
          </w:p>
          <w:p w14:paraId="461659F6" w14:textId="77777777" w:rsidR="000376BA" w:rsidRPr="001E7FE7" w:rsidRDefault="000376BA" w:rsidP="00FA7A3C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38250F9" w14:textId="56660EE9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b/>
                <w:sz w:val="26"/>
                <w:szCs w:val="26"/>
              </w:rPr>
              <w:t>Мониторинг показателей: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мониторинг показателей проводится в течение учебного года в соответствии с планом деятельности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тдела образования Администрации ПМО. По результатам мониторинга принимаются соответствующие управленческие решения. </w:t>
            </w:r>
          </w:p>
          <w:p w14:paraId="62860948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E5D18BC" w14:textId="77777777" w:rsidR="002F7618" w:rsidRDefault="000376BA" w:rsidP="002F7618">
            <w:pPr>
              <w:pStyle w:val="a6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b/>
                <w:sz w:val="26"/>
                <w:szCs w:val="26"/>
              </w:rPr>
              <w:t>Анализ результатов мониторинга: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B3F8448" w14:textId="77777777" w:rsidR="002F7618" w:rsidRDefault="002F7618" w:rsidP="002F761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7618">
              <w:rPr>
                <w:rFonts w:ascii="Times New Roman" w:hAnsi="Times New Roman" w:cs="Times New Roman"/>
                <w:sz w:val="26"/>
                <w:szCs w:val="26"/>
              </w:rPr>
              <w:t xml:space="preserve">анализ проводится по следующим направлениям: </w:t>
            </w:r>
          </w:p>
          <w:p w14:paraId="5A0326AB" w14:textId="77777777" w:rsidR="002F7618" w:rsidRDefault="002F7618" w:rsidP="002F761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7618">
              <w:rPr>
                <w:rFonts w:ascii="Times New Roman" w:hAnsi="Times New Roman" w:cs="Times New Roman"/>
                <w:sz w:val="26"/>
                <w:szCs w:val="26"/>
              </w:rPr>
              <w:t xml:space="preserve">выявление способностей и талантов у детей и молодёжи, поддержка способностей и талантов у детей и молодёжи, </w:t>
            </w:r>
          </w:p>
          <w:p w14:paraId="3798CC84" w14:textId="77777777" w:rsidR="002F7618" w:rsidRDefault="002F7618" w:rsidP="002F761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7618">
              <w:rPr>
                <w:rFonts w:ascii="Times New Roman" w:hAnsi="Times New Roman" w:cs="Times New Roman"/>
                <w:sz w:val="26"/>
                <w:szCs w:val="26"/>
              </w:rPr>
              <w:t>развитие способностей и талантов у детей,  поступление способных и талантливых детей и молод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ёжи в ПОО и ОО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515A9E1A" w14:textId="7BEAC50F" w:rsidR="002F7618" w:rsidRPr="002F7618" w:rsidRDefault="002F7618" w:rsidP="002F761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7618">
              <w:rPr>
                <w:rFonts w:ascii="Times New Roman" w:hAnsi="Times New Roman" w:cs="Times New Roman"/>
                <w:sz w:val="26"/>
                <w:szCs w:val="26"/>
              </w:rPr>
              <w:t>подготовка педагогических работников по вопросам развития способностей и талантов.</w:t>
            </w:r>
          </w:p>
          <w:p w14:paraId="49658FBB" w14:textId="77777777" w:rsidR="002F7618" w:rsidRDefault="002F7618" w:rsidP="002F761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7618">
              <w:rPr>
                <w:rFonts w:ascii="Times New Roman" w:hAnsi="Times New Roman" w:cs="Times New Roman"/>
                <w:sz w:val="26"/>
                <w:szCs w:val="26"/>
              </w:rPr>
              <w:t>По результатам проведённого анализа разрабатываются адресные рекомендации для соответствующих участников образовательных отношений.</w:t>
            </w:r>
          </w:p>
          <w:p w14:paraId="0763A8BB" w14:textId="645AD1F4" w:rsidR="000376BA" w:rsidRPr="001E7FE7" w:rsidRDefault="002F7618" w:rsidP="002F761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0376BA"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езультаты мониторинговых исследований анализируются в течение 1 месяца после проведения процедуры, комплексный анализ проводится ежегодно в июле-августе в рамках </w:t>
            </w:r>
            <w:proofErr w:type="gramStart"/>
            <w:r w:rsidR="000376BA" w:rsidRPr="001E7FE7">
              <w:rPr>
                <w:rFonts w:ascii="Times New Roman" w:hAnsi="Times New Roman" w:cs="Times New Roman"/>
                <w:sz w:val="26"/>
                <w:szCs w:val="26"/>
              </w:rPr>
              <w:t>подготовки анализа результатов деятельности системы образования</w:t>
            </w:r>
            <w:proofErr w:type="gramEnd"/>
            <w:r w:rsidR="000376BA"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за учебный год. </w:t>
            </w:r>
          </w:p>
          <w:p w14:paraId="3DE0DC97" w14:textId="747F7750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При проведении анализа устанавливаются факторы, влияющие на результаты деятельности </w:t>
            </w:r>
            <w:proofErr w:type="gramStart"/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отдельных</w:t>
            </w:r>
            <w:proofErr w:type="gramEnd"/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ОО и муниципальной системы образования в целом. </w:t>
            </w:r>
          </w:p>
          <w:p w14:paraId="591120E3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12782CE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b/>
                <w:sz w:val="26"/>
                <w:szCs w:val="26"/>
              </w:rPr>
              <w:t>Адресные рекомендации: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76BE2E56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методические рекомендации для педагогических и руководящих работников ОО по вопросам повышения качества организации работы по выявлению и психолого-педагогического сопровождения способных и талантливых детей и молодежи, </w:t>
            </w:r>
          </w:p>
          <w:p w14:paraId="73AE63EE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адресные рекомендации для руководящих работников ОО по разработке целевых программ по данному направлению,</w:t>
            </w:r>
          </w:p>
          <w:p w14:paraId="0C9B5D2F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методические рекомендации для руководящих работников ОО по вопросу организации </w:t>
            </w:r>
            <w:proofErr w:type="gramStart"/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обучения</w:t>
            </w:r>
            <w:proofErr w:type="gramEnd"/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по индивидуальным учебным планам; </w:t>
            </w:r>
          </w:p>
          <w:p w14:paraId="5AB70E72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адресные рекомендации для педагогов-психологов по эффективному использованию психодиагностического инструментария для выявления одаренности у детей, </w:t>
            </w:r>
          </w:p>
          <w:p w14:paraId="3BBEEF67" w14:textId="573358D0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адресные рекомендации для педагогов дополнительного образования по проектированию образовательных программ с использованием дистанционных технологий/электронного обучения, </w:t>
            </w:r>
          </w:p>
          <w:p w14:paraId="67E315FA" w14:textId="0BD3781A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методические рекомендац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ии для руководящих работников ОО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об использовании успешных практик и др. </w:t>
            </w:r>
          </w:p>
          <w:p w14:paraId="2BFAA9F8" w14:textId="7FB433E6" w:rsidR="000376BA" w:rsidRPr="001E7FE7" w:rsidRDefault="000376BA" w:rsidP="001E7FE7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E96C1FB" w14:textId="66621F09" w:rsidR="000376BA" w:rsidRPr="001E7FE7" w:rsidRDefault="000376BA" w:rsidP="002F761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b/>
                <w:sz w:val="26"/>
                <w:szCs w:val="26"/>
              </w:rPr>
              <w:t>Управленческие решения: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761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F7618" w:rsidRPr="002F7618">
              <w:rPr>
                <w:rFonts w:ascii="Times New Roman" w:hAnsi="Times New Roman" w:cs="Times New Roman"/>
                <w:sz w:val="26"/>
                <w:szCs w:val="26"/>
              </w:rPr>
              <w:t>о результатам проведенного анализа и мониторинг</w:t>
            </w:r>
            <w:r w:rsidR="002F7618">
              <w:rPr>
                <w:rFonts w:ascii="Times New Roman" w:hAnsi="Times New Roman" w:cs="Times New Roman"/>
                <w:sz w:val="26"/>
                <w:szCs w:val="26"/>
              </w:rPr>
              <w:t>а принимаются меры и управленче</w:t>
            </w:r>
            <w:r w:rsidR="002F7618" w:rsidRPr="002F7618">
              <w:rPr>
                <w:rFonts w:ascii="Times New Roman" w:hAnsi="Times New Roman" w:cs="Times New Roman"/>
                <w:sz w:val="26"/>
                <w:szCs w:val="26"/>
              </w:rPr>
              <w:t xml:space="preserve">ские решения, направленные на совершенствование системы выявления, поддержки и развития способностей и талантов у детей и </w:t>
            </w:r>
            <w:r w:rsidR="002F76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молодёжи (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приказы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отдела образования Администрации ПМО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о принятых управленческих решениях</w:t>
            </w:r>
            <w:r w:rsidR="002F761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14:paraId="43CBC234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3A3B62A" w14:textId="77777777" w:rsidR="000376BA" w:rsidRPr="001E7FE7" w:rsidRDefault="000376BA" w:rsidP="00B20D08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b/>
                <w:sz w:val="26"/>
                <w:szCs w:val="26"/>
              </w:rPr>
              <w:t>Анализ эффективности принятых мер: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597A9CE7" w14:textId="06552555" w:rsidR="000376BA" w:rsidRPr="009D7931" w:rsidRDefault="000376BA" w:rsidP="009D7931">
            <w:pPr>
              <w:pStyle w:val="a6"/>
              <w:ind w:firstLine="709"/>
              <w:jc w:val="both"/>
              <w:rPr>
                <w:rStyle w:val="21"/>
                <w:rFonts w:eastAsiaTheme="minorHAnsi"/>
                <w:bCs w:val="0"/>
                <w:color w:val="auto"/>
                <w:sz w:val="26"/>
                <w:szCs w:val="26"/>
                <w:lang w:eastAsia="en-US" w:bidi="ar-SA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эффективность принятых управленческих мер анал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изируется в конце учебного года, 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на основе результатов анализа корректируются осно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вные направления деятельности отдела образования Администрации ПМО и ОО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на предстоящий период, проектируются краткосрочные и долгосрочные планы и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рограммы по данному направлению.</w:t>
            </w:r>
          </w:p>
          <w:p w14:paraId="22F70B2F" w14:textId="77777777" w:rsidR="000376BA" w:rsidRPr="00CC263D" w:rsidRDefault="000376BA" w:rsidP="00851C71">
            <w:pPr>
              <w:pStyle w:val="a6"/>
              <w:rPr>
                <w:rStyle w:val="21"/>
                <w:rFonts w:eastAsiaTheme="minorHAnsi"/>
                <w:i/>
                <w:color w:val="auto"/>
                <w:sz w:val="26"/>
                <w:szCs w:val="26"/>
                <w:lang w:eastAsia="en-US" w:bidi="ar-SA"/>
              </w:rPr>
            </w:pPr>
          </w:p>
        </w:tc>
      </w:tr>
      <w:tr w:rsidR="000376BA" w:rsidRPr="00493F69" w14:paraId="1322BD21" w14:textId="77777777" w:rsidTr="008F1F6B">
        <w:trPr>
          <w:trHeight w:val="20"/>
        </w:trPr>
        <w:tc>
          <w:tcPr>
            <w:tcW w:w="5000" w:type="pct"/>
            <w:gridSpan w:val="8"/>
          </w:tcPr>
          <w:p w14:paraId="3A70C42D" w14:textId="21BA49B3" w:rsidR="000376BA" w:rsidRPr="00DC1974" w:rsidRDefault="000376BA" w:rsidP="00DC1974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DC1974">
              <w:rPr>
                <w:rFonts w:ascii="Times New Roman" w:hAnsi="Times New Roman" w:cs="Times New Roman"/>
                <w:b/>
              </w:rPr>
              <w:lastRenderedPageBreak/>
              <w:t>Комплекс мер</w:t>
            </w:r>
          </w:p>
        </w:tc>
      </w:tr>
      <w:tr w:rsidR="000376BA" w:rsidRPr="00493F69" w14:paraId="38FC6CB4" w14:textId="77777777" w:rsidTr="008F1F6B">
        <w:trPr>
          <w:trHeight w:val="20"/>
        </w:trPr>
        <w:tc>
          <w:tcPr>
            <w:tcW w:w="207" w:type="pct"/>
            <w:gridSpan w:val="3"/>
          </w:tcPr>
          <w:p w14:paraId="36BE6492" w14:textId="32C50EF5" w:rsidR="000376BA" w:rsidRPr="00DC1974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  <w:vAlign w:val="bottom"/>
          </w:tcPr>
          <w:p w14:paraId="4124F6C0" w14:textId="3DB57400" w:rsidR="000376BA" w:rsidRPr="00DC1974" w:rsidRDefault="000376BA" w:rsidP="00062F88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Реализация муниципальной программы «Развитие образования Пограничного МО» на 2020 -2024 годы (подпрограмма «Одаренные дети</w:t>
            </w:r>
            <w:r w:rsidRPr="00DC197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DC19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27" w:type="pct"/>
            <w:gridSpan w:val="2"/>
          </w:tcPr>
          <w:p w14:paraId="421B090E" w14:textId="753006AD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4E7D2384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  <w:p w14:paraId="223727BE" w14:textId="6FCF20B9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0376BA" w:rsidRPr="00493F69" w14:paraId="30E99DA4" w14:textId="77777777" w:rsidTr="008F1F6B">
        <w:trPr>
          <w:trHeight w:val="20"/>
        </w:trPr>
        <w:tc>
          <w:tcPr>
            <w:tcW w:w="207" w:type="pct"/>
            <w:gridSpan w:val="3"/>
          </w:tcPr>
          <w:p w14:paraId="1FF80425" w14:textId="31C864C8" w:rsidR="000376BA" w:rsidRPr="00DC1974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08C3D4B7" w14:textId="6E30899F" w:rsidR="000376BA" w:rsidRPr="00DC1974" w:rsidRDefault="000376BA" w:rsidP="00062F88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2F88">
              <w:rPr>
                <w:rFonts w:ascii="Times New Roman" w:hAnsi="Times New Roman" w:cs="Times New Roman"/>
                <w:sz w:val="26"/>
                <w:szCs w:val="26"/>
              </w:rPr>
              <w:t>Поиск, ап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робация и внедрение эффективных </w:t>
            </w:r>
            <w:r w:rsidRPr="00062F88">
              <w:rPr>
                <w:rFonts w:ascii="Times New Roman" w:hAnsi="Times New Roman" w:cs="Times New Roman"/>
                <w:sz w:val="26"/>
                <w:szCs w:val="26"/>
              </w:rPr>
              <w:t>мет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одик, инновационных технологий, </w:t>
            </w:r>
            <w:r w:rsidRPr="00062F88">
              <w:rPr>
                <w:rFonts w:ascii="Times New Roman" w:hAnsi="Times New Roman" w:cs="Times New Roman"/>
                <w:sz w:val="26"/>
                <w:szCs w:val="26"/>
              </w:rPr>
              <w:t>учебных программ и форм 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аботы с </w:t>
            </w:r>
            <w:r w:rsidRPr="00062F88">
              <w:rPr>
                <w:rFonts w:ascii="Times New Roman" w:hAnsi="Times New Roman" w:cs="Times New Roman"/>
                <w:sz w:val="26"/>
                <w:szCs w:val="26"/>
              </w:rPr>
              <w:t>одаренны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 (талантливыми) детьми, в том </w:t>
            </w:r>
            <w:r w:rsidRPr="00062F88">
              <w:rPr>
                <w:rFonts w:ascii="Times New Roman" w:hAnsi="Times New Roman" w:cs="Times New Roman"/>
                <w:sz w:val="26"/>
                <w:szCs w:val="26"/>
              </w:rPr>
              <w:t>числе раннего возраста</w:t>
            </w:r>
          </w:p>
        </w:tc>
        <w:tc>
          <w:tcPr>
            <w:tcW w:w="727" w:type="pct"/>
            <w:gridSpan w:val="2"/>
          </w:tcPr>
          <w:p w14:paraId="5BC418B7" w14:textId="04C4716A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7F3F9A4A" w14:textId="598CB663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0CF51314" w14:textId="30DFF301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2470690A" w14:textId="77777777" w:rsidTr="008F1F6B">
        <w:trPr>
          <w:trHeight w:val="20"/>
        </w:trPr>
        <w:tc>
          <w:tcPr>
            <w:tcW w:w="207" w:type="pct"/>
            <w:gridSpan w:val="3"/>
          </w:tcPr>
          <w:p w14:paraId="0D5158F9" w14:textId="1E8321D6" w:rsidR="000376BA" w:rsidRPr="00DC1974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1133824B" w14:textId="236B1622" w:rsidR="000376BA" w:rsidRPr="00062F88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Обнов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ления содержания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дополнительных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общеобразовательных общеразвивающих</w:t>
            </w:r>
          </w:p>
          <w:p w14:paraId="04CF0B5F" w14:textId="190D039F" w:rsidR="000376BA" w:rsidRPr="00DC1974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программ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методов обучения, в том числе с использованием дистанционных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технологий/электронного обучения</w:t>
            </w:r>
          </w:p>
        </w:tc>
        <w:tc>
          <w:tcPr>
            <w:tcW w:w="727" w:type="pct"/>
            <w:gridSpan w:val="2"/>
          </w:tcPr>
          <w:p w14:paraId="15F3F6DC" w14:textId="6BDEFAFC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4B520401" w14:textId="70629A4B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16FDCBBD" w14:textId="77777777" w:rsidTr="008F1F6B">
        <w:trPr>
          <w:trHeight w:val="20"/>
        </w:trPr>
        <w:tc>
          <w:tcPr>
            <w:tcW w:w="207" w:type="pct"/>
            <w:gridSpan w:val="3"/>
          </w:tcPr>
          <w:p w14:paraId="40AEA8B6" w14:textId="77777777" w:rsidR="000376BA" w:rsidRPr="00DC1974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078B165A" w14:textId="14962B13" w:rsidR="000376BA" w:rsidRPr="00DC1974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Открыт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ие профильных классов/классов с углубленным изучением отдельных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предметов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ОО округа</w:t>
            </w:r>
          </w:p>
        </w:tc>
        <w:tc>
          <w:tcPr>
            <w:tcW w:w="727" w:type="pct"/>
            <w:gridSpan w:val="2"/>
          </w:tcPr>
          <w:p w14:paraId="7DE53210" w14:textId="5FFF3AE3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2022-2024</w:t>
            </w:r>
          </w:p>
        </w:tc>
        <w:tc>
          <w:tcPr>
            <w:tcW w:w="650" w:type="pct"/>
          </w:tcPr>
          <w:p w14:paraId="07B4B679" w14:textId="063DE004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5CBE98EE" w14:textId="20F5B495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6901C3B2" w14:textId="77777777" w:rsidTr="008F1F6B">
        <w:trPr>
          <w:trHeight w:val="20"/>
        </w:trPr>
        <w:tc>
          <w:tcPr>
            <w:tcW w:w="207" w:type="pct"/>
            <w:gridSpan w:val="3"/>
          </w:tcPr>
          <w:p w14:paraId="29902900" w14:textId="77777777" w:rsidR="000376BA" w:rsidRPr="00DC1974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1050ADF5" w14:textId="763E0605" w:rsidR="000376BA" w:rsidRPr="00062F88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недрение в практику организации образовательного процесса ОО индивидуальных учебных планов в соответствии с выбранными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профессиональными компетенциями</w:t>
            </w:r>
          </w:p>
          <w:p w14:paraId="1A81AF42" w14:textId="23B8759C" w:rsidR="000376BA" w:rsidRPr="00DC1974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(профессиональными областями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деятельнос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ти) с учетом реализации проекта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«Билет в будущее»</w:t>
            </w:r>
          </w:p>
        </w:tc>
        <w:tc>
          <w:tcPr>
            <w:tcW w:w="727" w:type="pct"/>
            <w:gridSpan w:val="2"/>
          </w:tcPr>
          <w:p w14:paraId="7C2D2AAC" w14:textId="03EA4B9E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2022-2024</w:t>
            </w:r>
          </w:p>
        </w:tc>
        <w:tc>
          <w:tcPr>
            <w:tcW w:w="650" w:type="pct"/>
          </w:tcPr>
          <w:p w14:paraId="79C365A4" w14:textId="0EC7AA16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6BCB156C" w14:textId="581F50B1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623A1972" w14:textId="77777777" w:rsidTr="008F1F6B">
        <w:trPr>
          <w:trHeight w:val="20"/>
        </w:trPr>
        <w:tc>
          <w:tcPr>
            <w:tcW w:w="207" w:type="pct"/>
            <w:gridSpan w:val="3"/>
          </w:tcPr>
          <w:p w14:paraId="359103B8" w14:textId="77777777" w:rsidR="000376BA" w:rsidRPr="00DC1974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17487F0A" w14:textId="6F993C93" w:rsidR="000376BA" w:rsidRPr="00DC1974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Орга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низация индивидуальной работы с детьми, проявившими выдающиеся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способно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сти, по формированию и развитию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их познавательных интересов,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том числе </w:t>
            </w:r>
            <w:proofErr w:type="spellStart"/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тьюторской</w:t>
            </w:r>
            <w:proofErr w:type="spellEnd"/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(или) тренерской поддержки</w:t>
            </w:r>
          </w:p>
        </w:tc>
        <w:tc>
          <w:tcPr>
            <w:tcW w:w="727" w:type="pct"/>
            <w:gridSpan w:val="2"/>
          </w:tcPr>
          <w:p w14:paraId="533E6A43" w14:textId="56CFFB58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2022-2024</w:t>
            </w:r>
          </w:p>
        </w:tc>
        <w:tc>
          <w:tcPr>
            <w:tcW w:w="650" w:type="pct"/>
          </w:tcPr>
          <w:p w14:paraId="1C7F7F0F" w14:textId="2891B28A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2207436E" w14:textId="77777777" w:rsidTr="008F1F6B">
        <w:trPr>
          <w:trHeight w:val="20"/>
        </w:trPr>
        <w:tc>
          <w:tcPr>
            <w:tcW w:w="207" w:type="pct"/>
            <w:gridSpan w:val="3"/>
          </w:tcPr>
          <w:p w14:paraId="6B3EF00C" w14:textId="77777777" w:rsidR="000376BA" w:rsidRPr="00DC1974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6FE63CBB" w14:textId="3040B1B5" w:rsidR="000376BA" w:rsidRPr="00062F88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Внедрение в деятельность ОО методологии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(целевой модели) наставничества, в том числе</w:t>
            </w:r>
          </w:p>
          <w:p w14:paraId="09D1A7E2" w14:textId="77777777" w:rsidR="000376BA" w:rsidRPr="00062F88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с применением лучших практик обмен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опытом между учащимися разных возрастов</w:t>
            </w:r>
          </w:p>
          <w:p w14:paraId="688BDC6A" w14:textId="4B22342F" w:rsidR="000376BA" w:rsidRPr="00DC1974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(разработка «дорожной карты»)</w:t>
            </w:r>
          </w:p>
        </w:tc>
        <w:tc>
          <w:tcPr>
            <w:tcW w:w="727" w:type="pct"/>
            <w:gridSpan w:val="2"/>
          </w:tcPr>
          <w:p w14:paraId="5893C977" w14:textId="54C8BB5D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Весь период</w:t>
            </w:r>
          </w:p>
        </w:tc>
        <w:tc>
          <w:tcPr>
            <w:tcW w:w="650" w:type="pct"/>
          </w:tcPr>
          <w:p w14:paraId="34D3B775" w14:textId="1CD4BD0D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38A4B6D8" w14:textId="3931C8F7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ММС, руководители ОО</w:t>
            </w:r>
          </w:p>
        </w:tc>
      </w:tr>
      <w:tr w:rsidR="000376BA" w:rsidRPr="00493F69" w14:paraId="14C1BD53" w14:textId="77777777" w:rsidTr="008F1F6B">
        <w:trPr>
          <w:trHeight w:val="20"/>
        </w:trPr>
        <w:tc>
          <w:tcPr>
            <w:tcW w:w="207" w:type="pct"/>
            <w:gridSpan w:val="3"/>
          </w:tcPr>
          <w:p w14:paraId="6A8ABD7C" w14:textId="77777777" w:rsidR="000376BA" w:rsidRPr="00DC1974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355C6B51" w14:textId="67F2CB7C" w:rsidR="000376BA" w:rsidRPr="00062F88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Соверше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нствование кадрового потенциала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системы дополнительного образования</w:t>
            </w:r>
          </w:p>
          <w:p w14:paraId="67942A77" w14:textId="0796B6AE" w:rsidR="000376BA" w:rsidRPr="00DC1974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(подготовка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кадров, развитие системы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стимулирования)</w:t>
            </w:r>
          </w:p>
        </w:tc>
        <w:tc>
          <w:tcPr>
            <w:tcW w:w="727" w:type="pct"/>
            <w:gridSpan w:val="2"/>
          </w:tcPr>
          <w:p w14:paraId="3A2E1111" w14:textId="16E5F048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7E947AEC" w14:textId="286551E6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145179FE" w14:textId="213C9D0F" w:rsidR="000376BA" w:rsidRPr="00DC1974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3CDFC669" w14:textId="77777777" w:rsidTr="008F1F6B">
        <w:trPr>
          <w:trHeight w:val="20"/>
        </w:trPr>
        <w:tc>
          <w:tcPr>
            <w:tcW w:w="207" w:type="pct"/>
            <w:gridSpan w:val="3"/>
          </w:tcPr>
          <w:p w14:paraId="41D7143D" w14:textId="77777777" w:rsidR="000376BA" w:rsidRPr="00062F88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79BA39D6" w14:textId="3865BD70" w:rsidR="000376BA" w:rsidRPr="00062F88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профессиональной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переподготовки и повышения квалификации</w:t>
            </w:r>
          </w:p>
          <w:p w14:paraId="7330424C" w14:textId="57BBC07A" w:rsidR="000376BA" w:rsidRPr="00062F88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педагогических работников ОО,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рганизующих работу с одаренными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(талантливыми) детьми (в том числе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использованием дистанционных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образовательных технологий)</w:t>
            </w:r>
          </w:p>
        </w:tc>
        <w:tc>
          <w:tcPr>
            <w:tcW w:w="727" w:type="pct"/>
            <w:gridSpan w:val="2"/>
          </w:tcPr>
          <w:p w14:paraId="1D6C4B28" w14:textId="69B7982B" w:rsidR="000376BA" w:rsidRPr="00062F88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43559E82" w14:textId="5203A48B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5E8C066F" w14:textId="46AEC8DA" w:rsidR="000376BA" w:rsidRPr="00062F88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37F1D503" w14:textId="77777777" w:rsidTr="008F1F6B">
        <w:trPr>
          <w:trHeight w:val="20"/>
        </w:trPr>
        <w:tc>
          <w:tcPr>
            <w:tcW w:w="207" w:type="pct"/>
            <w:gridSpan w:val="3"/>
          </w:tcPr>
          <w:p w14:paraId="362673AA" w14:textId="77777777" w:rsidR="000376BA" w:rsidRPr="00062F88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3A322D9A" w14:textId="67CDA54C" w:rsidR="000376BA" w:rsidRPr="00062F88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ние конкурсов профессионального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мастерства с целью поддержки специалистов,</w:t>
            </w:r>
          </w:p>
          <w:p w14:paraId="7C301952" w14:textId="0E1F95F7" w:rsidR="000376BA" w:rsidRPr="00062F88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работаю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щих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 одаренными (талантливыми)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детьми и молодежью</w:t>
            </w:r>
          </w:p>
        </w:tc>
        <w:tc>
          <w:tcPr>
            <w:tcW w:w="727" w:type="pct"/>
            <w:gridSpan w:val="2"/>
          </w:tcPr>
          <w:p w14:paraId="5C485373" w14:textId="6CC8EA30" w:rsidR="000376BA" w:rsidRPr="00062F88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650" w:type="pct"/>
          </w:tcPr>
          <w:p w14:paraId="5DB65BEF" w14:textId="72CD1BE2" w:rsidR="000376BA" w:rsidRPr="00062F88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0376BA" w:rsidRPr="00493F69" w14:paraId="0B57DF7C" w14:textId="77777777" w:rsidTr="008F1F6B">
        <w:trPr>
          <w:trHeight w:val="20"/>
        </w:trPr>
        <w:tc>
          <w:tcPr>
            <w:tcW w:w="207" w:type="pct"/>
            <w:gridSpan w:val="3"/>
          </w:tcPr>
          <w:p w14:paraId="7D099389" w14:textId="77777777" w:rsidR="000376BA" w:rsidRPr="00062F88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21892682" w14:textId="70E2A478" w:rsidR="000376BA" w:rsidRPr="00062F88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системы муници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пальных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конкурсных мероприятий интеллектуальной,</w:t>
            </w:r>
          </w:p>
          <w:p w14:paraId="2FCD7002" w14:textId="72E9D023" w:rsidR="000376BA" w:rsidRPr="00062F88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творческой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спортивной направленности для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воспитанников дошкольных групп, учащихся,</w:t>
            </w:r>
          </w:p>
          <w:p w14:paraId="736DF42D" w14:textId="283725C2" w:rsidR="000376BA" w:rsidRPr="00062F88" w:rsidRDefault="000376BA" w:rsidP="00062F8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молодежи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возрасте от 18 до 35 лет, в том </w:t>
            </w:r>
            <w:r w:rsidRPr="00062F88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 для детей с ОВЗ</w:t>
            </w:r>
          </w:p>
        </w:tc>
        <w:tc>
          <w:tcPr>
            <w:tcW w:w="727" w:type="pct"/>
            <w:gridSpan w:val="2"/>
          </w:tcPr>
          <w:p w14:paraId="5C3D5F1A" w14:textId="37B6379D" w:rsidR="000376BA" w:rsidRPr="00062F88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04E6693E" w14:textId="70CC46FA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397652EB" w14:textId="1660210E" w:rsidR="000376BA" w:rsidRPr="00062F88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7A90524D" w14:textId="77777777" w:rsidTr="008F1F6B">
        <w:trPr>
          <w:trHeight w:val="20"/>
        </w:trPr>
        <w:tc>
          <w:tcPr>
            <w:tcW w:w="207" w:type="pct"/>
            <w:gridSpan w:val="3"/>
          </w:tcPr>
          <w:p w14:paraId="77F495F7" w14:textId="77777777" w:rsidR="000376BA" w:rsidRPr="00062F88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1FA67957" w14:textId="2B6EF8CA" w:rsidR="000376BA" w:rsidRPr="005B0F69" w:rsidRDefault="000376BA" w:rsidP="005B0F6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Акт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ивизация участия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ОО округа</w:t>
            </w: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во всероссийском конкурсе «Большая</w:t>
            </w:r>
          </w:p>
          <w:p w14:paraId="7D2A0BE7" w14:textId="5089B7B3" w:rsidR="000376BA" w:rsidRPr="00062F88" w:rsidRDefault="000376BA" w:rsidP="005B0F6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перемена»</w:t>
            </w:r>
          </w:p>
        </w:tc>
        <w:tc>
          <w:tcPr>
            <w:tcW w:w="727" w:type="pct"/>
            <w:gridSpan w:val="2"/>
          </w:tcPr>
          <w:p w14:paraId="5117A1C4" w14:textId="5C5B7CA4" w:rsidR="000376BA" w:rsidRPr="00062F88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2022-2024</w:t>
            </w:r>
          </w:p>
        </w:tc>
        <w:tc>
          <w:tcPr>
            <w:tcW w:w="650" w:type="pct"/>
          </w:tcPr>
          <w:p w14:paraId="03308BE9" w14:textId="67CBE6E5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12A5B7FE" w14:textId="78741EB1" w:rsidR="000376BA" w:rsidRPr="00062F88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63841A30" w14:textId="77777777" w:rsidTr="008F1F6B">
        <w:trPr>
          <w:trHeight w:val="20"/>
        </w:trPr>
        <w:tc>
          <w:tcPr>
            <w:tcW w:w="207" w:type="pct"/>
            <w:gridSpan w:val="3"/>
          </w:tcPr>
          <w:p w14:paraId="353759FD" w14:textId="77777777" w:rsidR="000376BA" w:rsidRPr="00062F88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0AB68D4C" w14:textId="4D05A695" w:rsidR="000376BA" w:rsidRPr="005B0F69" w:rsidRDefault="000376BA" w:rsidP="005B0F6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Совершенст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вование механизмов подготовки и </w:t>
            </w: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проведения школьного и муниципального</w:t>
            </w:r>
          </w:p>
          <w:p w14:paraId="278419CD" w14:textId="2F11E5DA" w:rsidR="000376BA" w:rsidRPr="005B0F69" w:rsidRDefault="000376BA" w:rsidP="005B0F6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этапов всероссийской олимпиады </w:t>
            </w: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школьников</w:t>
            </w:r>
          </w:p>
        </w:tc>
        <w:tc>
          <w:tcPr>
            <w:tcW w:w="727" w:type="pct"/>
            <w:gridSpan w:val="2"/>
          </w:tcPr>
          <w:p w14:paraId="11DE8D9D" w14:textId="31F38BD4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0CFDEE01" w14:textId="1465C59F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21EB8618" w14:textId="04A042F5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55D68509" w14:textId="77777777" w:rsidTr="008F1F6B">
        <w:trPr>
          <w:trHeight w:val="20"/>
        </w:trPr>
        <w:tc>
          <w:tcPr>
            <w:tcW w:w="207" w:type="pct"/>
            <w:gridSpan w:val="3"/>
          </w:tcPr>
          <w:p w14:paraId="16D4CF25" w14:textId="77777777" w:rsidR="000376BA" w:rsidRPr="00062F88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4148D3AA" w14:textId="77777777" w:rsidR="000376BA" w:rsidRPr="005B0F69" w:rsidRDefault="000376BA" w:rsidP="005B0F6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мероприятий для родителей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(законных представителей) по вопросам</w:t>
            </w:r>
          </w:p>
          <w:p w14:paraId="7D1B69AC" w14:textId="7FEF0614" w:rsidR="000376BA" w:rsidRPr="005B0F69" w:rsidRDefault="000376BA" w:rsidP="005B0F6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выявления, поддержки и развития </w:t>
            </w: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способностей и талантов у детей и молодёжи</w:t>
            </w:r>
          </w:p>
        </w:tc>
        <w:tc>
          <w:tcPr>
            <w:tcW w:w="727" w:type="pct"/>
            <w:gridSpan w:val="2"/>
          </w:tcPr>
          <w:p w14:paraId="1FB1EFC6" w14:textId="70EECC98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142BDE7B" w14:textId="1F5B23DB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0848399A" w14:textId="7202C084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ММС, руководители ОО</w:t>
            </w:r>
          </w:p>
        </w:tc>
      </w:tr>
      <w:tr w:rsidR="000376BA" w:rsidRPr="00493F69" w14:paraId="675F5F93" w14:textId="77777777" w:rsidTr="008F1F6B">
        <w:trPr>
          <w:trHeight w:val="20"/>
        </w:trPr>
        <w:tc>
          <w:tcPr>
            <w:tcW w:w="207" w:type="pct"/>
            <w:gridSpan w:val="3"/>
          </w:tcPr>
          <w:p w14:paraId="482BAB17" w14:textId="77777777" w:rsidR="000376BA" w:rsidRPr="00062F88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21ECA25D" w14:textId="1D53EA97" w:rsidR="000376BA" w:rsidRPr="005B0F69" w:rsidRDefault="000376BA" w:rsidP="005B0F6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Активиза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ция информационно-мотивационной </w:t>
            </w: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работы с обучающимися и родителями</w:t>
            </w:r>
          </w:p>
          <w:p w14:paraId="4E4F7B74" w14:textId="6098E224" w:rsidR="000376BA" w:rsidRPr="00062F88" w:rsidRDefault="000376BA" w:rsidP="005B0F6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(законным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 представителями) по участию в </w:t>
            </w: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профильных сменах для талантливых детей</w:t>
            </w:r>
          </w:p>
        </w:tc>
        <w:tc>
          <w:tcPr>
            <w:tcW w:w="727" w:type="pct"/>
            <w:gridSpan w:val="2"/>
          </w:tcPr>
          <w:p w14:paraId="5A3FF2C5" w14:textId="173E6800" w:rsidR="000376BA" w:rsidRPr="00062F88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50288D62" w14:textId="067B39CA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62516367" w14:textId="3EC4CA15" w:rsidR="000376BA" w:rsidRPr="00062F88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49D2D66B" w14:textId="77777777" w:rsidTr="008F1F6B">
        <w:trPr>
          <w:trHeight w:val="20"/>
        </w:trPr>
        <w:tc>
          <w:tcPr>
            <w:tcW w:w="207" w:type="pct"/>
            <w:gridSpan w:val="3"/>
          </w:tcPr>
          <w:p w14:paraId="2ADB9C14" w14:textId="77777777" w:rsidR="000376BA" w:rsidRPr="00062F88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76BCF4A2" w14:textId="7791DE85" w:rsidR="000376BA" w:rsidRPr="005B0F69" w:rsidRDefault="000376BA" w:rsidP="005B0F6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Соверше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нствование условий для освоения </w:t>
            </w: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доп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олнительных общеобразовательных </w:t>
            </w: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общеразв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ивающих программ, в том числе с </w:t>
            </w: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использованием дистанционных технологий</w:t>
            </w:r>
          </w:p>
          <w:p w14:paraId="45FF6509" w14:textId="646B0155" w:rsidR="000376BA" w:rsidRPr="005B0F69" w:rsidRDefault="000376BA" w:rsidP="005B0F6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для дете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й с ограниченными возможностями </w:t>
            </w: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здоровья</w:t>
            </w:r>
          </w:p>
        </w:tc>
        <w:tc>
          <w:tcPr>
            <w:tcW w:w="727" w:type="pct"/>
            <w:gridSpan w:val="2"/>
          </w:tcPr>
          <w:p w14:paraId="71D3E5D4" w14:textId="16ADD901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266AAE17" w14:textId="4064BAD2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6924F4DE" w14:textId="65A58112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11AE48C2" w14:textId="77777777" w:rsidTr="008F1F6B">
        <w:trPr>
          <w:trHeight w:val="20"/>
        </w:trPr>
        <w:tc>
          <w:tcPr>
            <w:tcW w:w="207" w:type="pct"/>
            <w:gridSpan w:val="3"/>
          </w:tcPr>
          <w:p w14:paraId="75332991" w14:textId="77777777" w:rsidR="000376BA" w:rsidRPr="00062F88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46CE86B4" w14:textId="08430A02" w:rsidR="000376BA" w:rsidRPr="005B0F69" w:rsidRDefault="000376BA" w:rsidP="005B0F6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ние эффективности использования </w:t>
            </w: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инфраструктурных и материально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-технических ресурсов ОО, полученных в рамках реализации федеральных и </w:t>
            </w: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региональных проектов и программ</w:t>
            </w:r>
          </w:p>
        </w:tc>
        <w:tc>
          <w:tcPr>
            <w:tcW w:w="727" w:type="pct"/>
            <w:gridSpan w:val="2"/>
          </w:tcPr>
          <w:p w14:paraId="7C1277EF" w14:textId="02578EEE" w:rsidR="000376BA" w:rsidRDefault="000376BA" w:rsidP="005B0F69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7412E001" w14:textId="77777777" w:rsidR="000376BA" w:rsidRDefault="000376BA" w:rsidP="00B227E0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образования, </w:t>
            </w:r>
          </w:p>
          <w:p w14:paraId="6B901624" w14:textId="13287244" w:rsidR="000376BA" w:rsidRDefault="000376BA" w:rsidP="00B227E0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40265AC7" w14:textId="77777777" w:rsidTr="008F1F6B">
        <w:trPr>
          <w:trHeight w:val="20"/>
        </w:trPr>
        <w:tc>
          <w:tcPr>
            <w:tcW w:w="207" w:type="pct"/>
            <w:gridSpan w:val="3"/>
          </w:tcPr>
          <w:p w14:paraId="6C41A082" w14:textId="77777777" w:rsidR="000376BA" w:rsidRPr="00062F88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560281A3" w14:textId="03FD25D7" w:rsidR="000376BA" w:rsidRPr="005B0F69" w:rsidRDefault="000376BA" w:rsidP="005B0F6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центров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естественно-научного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</w:t>
            </w: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технологического профилей «Точка роста» 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базе ОО округа</w:t>
            </w:r>
          </w:p>
          <w:p w14:paraId="2CB78BEC" w14:textId="469CA9D7" w:rsidR="000376BA" w:rsidRPr="005B0F69" w:rsidRDefault="000376BA" w:rsidP="005B0F6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" w:type="pct"/>
            <w:gridSpan w:val="2"/>
          </w:tcPr>
          <w:p w14:paraId="187F9768" w14:textId="032C6A6F" w:rsidR="000376BA" w:rsidRDefault="000376BA" w:rsidP="005B0F69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71E02CDF" w14:textId="59FBE92F" w:rsidR="000376BA" w:rsidRDefault="000376BA" w:rsidP="00B227E0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6DC51975" w14:textId="77777777" w:rsidTr="008F1F6B">
        <w:trPr>
          <w:trHeight w:val="20"/>
        </w:trPr>
        <w:tc>
          <w:tcPr>
            <w:tcW w:w="207" w:type="pct"/>
            <w:gridSpan w:val="3"/>
          </w:tcPr>
          <w:p w14:paraId="69841A55" w14:textId="77777777" w:rsidR="000376BA" w:rsidRPr="00062F88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0BF31562" w14:textId="31B11131" w:rsidR="000376BA" w:rsidRPr="005B0F69" w:rsidRDefault="000376BA" w:rsidP="00B227E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тавление результатов реализации целевых программ ОО по выявлению и </w:t>
            </w: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поддержке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способностей и талантов детей и </w:t>
            </w:r>
            <w:r w:rsidRPr="005B0F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молодежи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27" w:type="pct"/>
            <w:gridSpan w:val="2"/>
          </w:tcPr>
          <w:p w14:paraId="5A88CB73" w14:textId="77777777" w:rsidR="000376BA" w:rsidRDefault="000376BA" w:rsidP="005B0F69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Весь период </w:t>
            </w:r>
          </w:p>
          <w:p w14:paraId="078816AA" w14:textId="4CF1F0F0" w:rsidR="000376BA" w:rsidRDefault="000376BA" w:rsidP="005B0F69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 раз в год)</w:t>
            </w:r>
          </w:p>
        </w:tc>
        <w:tc>
          <w:tcPr>
            <w:tcW w:w="650" w:type="pct"/>
          </w:tcPr>
          <w:p w14:paraId="0ADA24DE" w14:textId="55877D99" w:rsidR="000376BA" w:rsidRDefault="000376BA" w:rsidP="00B227E0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754DDFE9" w14:textId="77777777" w:rsidTr="008F1F6B">
        <w:trPr>
          <w:trHeight w:val="20"/>
        </w:trPr>
        <w:tc>
          <w:tcPr>
            <w:tcW w:w="207" w:type="pct"/>
            <w:gridSpan w:val="3"/>
          </w:tcPr>
          <w:p w14:paraId="43298CAB" w14:textId="77777777" w:rsidR="000376BA" w:rsidRPr="00062F88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3890285A" w14:textId="702B42B5" w:rsidR="000376BA" w:rsidRPr="00B227E0" w:rsidRDefault="000376BA" w:rsidP="00B227E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27E0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на официальных Интерне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т-ресурсах Отдел образования Администрации ПМО и ОО</w:t>
            </w:r>
            <w:r w:rsidRPr="00B227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страниц «Одаренные дети»</w:t>
            </w:r>
          </w:p>
          <w:p w14:paraId="2C065E47" w14:textId="0D68DD30" w:rsidR="000376BA" w:rsidRPr="005B0F69" w:rsidRDefault="000376BA" w:rsidP="00B227E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27E0">
              <w:rPr>
                <w:rFonts w:ascii="Times New Roman" w:eastAsia="Times New Roman" w:hAnsi="Times New Roman" w:cs="Times New Roman"/>
                <w:sz w:val="26"/>
                <w:szCs w:val="26"/>
              </w:rPr>
              <w:t>(регулярная актуализация информации)</w:t>
            </w:r>
          </w:p>
        </w:tc>
        <w:tc>
          <w:tcPr>
            <w:tcW w:w="727" w:type="pct"/>
            <w:gridSpan w:val="2"/>
          </w:tcPr>
          <w:p w14:paraId="0B5BA1B0" w14:textId="369E59EB" w:rsidR="000376BA" w:rsidRDefault="000376BA" w:rsidP="005B0F69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75493B94" w14:textId="77777777" w:rsidR="000376BA" w:rsidRDefault="000376BA" w:rsidP="00B227E0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образования, </w:t>
            </w:r>
          </w:p>
          <w:p w14:paraId="555692E3" w14:textId="157F9B3F" w:rsidR="000376BA" w:rsidRDefault="000376BA" w:rsidP="00B227E0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 руководители ОО</w:t>
            </w:r>
          </w:p>
        </w:tc>
      </w:tr>
      <w:tr w:rsidR="000376BA" w:rsidRPr="00493F69" w14:paraId="32F02935" w14:textId="77777777" w:rsidTr="008F1F6B">
        <w:trPr>
          <w:trHeight w:val="20"/>
        </w:trPr>
        <w:tc>
          <w:tcPr>
            <w:tcW w:w="207" w:type="pct"/>
            <w:gridSpan w:val="3"/>
          </w:tcPr>
          <w:p w14:paraId="2329439F" w14:textId="77777777" w:rsidR="000376BA" w:rsidRPr="00062F88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011402CE" w14:textId="73317914" w:rsidR="000376BA" w:rsidRPr="00B227E0" w:rsidRDefault="000376BA" w:rsidP="00B227E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27E0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 ад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ресных методических </w:t>
            </w:r>
            <w:r w:rsidRPr="00B227E0">
              <w:rPr>
                <w:rFonts w:ascii="Times New Roman" w:eastAsia="Times New Roman" w:hAnsi="Times New Roman" w:cs="Times New Roman"/>
                <w:sz w:val="26"/>
                <w:szCs w:val="26"/>
              </w:rPr>
              <w:t>реком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ендаций для различных категорий </w:t>
            </w:r>
            <w:r w:rsidRPr="00B227E0">
              <w:rPr>
                <w:rFonts w:ascii="Times New Roman" w:eastAsia="Times New Roman" w:hAnsi="Times New Roman" w:cs="Times New Roman"/>
                <w:sz w:val="26"/>
                <w:szCs w:val="26"/>
              </w:rPr>
              <w:t>педагоги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ческих работников по актуальным </w:t>
            </w:r>
            <w:r w:rsidRPr="00B227E0">
              <w:rPr>
                <w:rFonts w:ascii="Times New Roman" w:eastAsia="Times New Roman" w:hAnsi="Times New Roman" w:cs="Times New Roman"/>
                <w:sz w:val="26"/>
                <w:szCs w:val="26"/>
              </w:rPr>
              <w:t>вопроса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 организации работы по данному </w:t>
            </w:r>
            <w:r w:rsidRPr="00B227E0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направлению</w:t>
            </w:r>
          </w:p>
        </w:tc>
        <w:tc>
          <w:tcPr>
            <w:tcW w:w="727" w:type="pct"/>
            <w:gridSpan w:val="2"/>
          </w:tcPr>
          <w:p w14:paraId="77BC5CB8" w14:textId="4BFEDE70" w:rsidR="000376BA" w:rsidRDefault="000376BA" w:rsidP="005B0F69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 необходимости</w:t>
            </w:r>
          </w:p>
        </w:tc>
        <w:tc>
          <w:tcPr>
            <w:tcW w:w="650" w:type="pct"/>
          </w:tcPr>
          <w:p w14:paraId="103DEE6B" w14:textId="0BA8575E" w:rsidR="000376BA" w:rsidRDefault="000376BA" w:rsidP="00B227E0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0376BA" w:rsidRPr="00493F69" w14:paraId="18670CBA" w14:textId="77777777" w:rsidTr="008F1F6B">
        <w:trPr>
          <w:trHeight w:val="20"/>
        </w:trPr>
        <w:tc>
          <w:tcPr>
            <w:tcW w:w="207" w:type="pct"/>
            <w:gridSpan w:val="3"/>
          </w:tcPr>
          <w:p w14:paraId="4F43FD76" w14:textId="77777777" w:rsidR="000376BA" w:rsidRPr="00062F88" w:rsidRDefault="000376BA" w:rsidP="00DC1974">
            <w:pPr>
              <w:pStyle w:val="a6"/>
              <w:numPr>
                <w:ilvl w:val="0"/>
                <w:numId w:val="13"/>
              </w:numPr>
              <w:ind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pct"/>
            <w:gridSpan w:val="2"/>
          </w:tcPr>
          <w:p w14:paraId="7E5F6C02" w14:textId="3C1E4999" w:rsidR="000376BA" w:rsidRPr="00B227E0" w:rsidRDefault="000376BA" w:rsidP="00B227E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27E0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ция корректирующих мероприятий, </w:t>
            </w:r>
            <w:r w:rsidRPr="00B227E0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ринятие управленческих решений, </w:t>
            </w:r>
            <w:r w:rsidRPr="00B227E0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нап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равленных на повышение качества </w:t>
            </w:r>
            <w:r w:rsidRPr="00B227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организации работы с </w:t>
            </w:r>
            <w:proofErr w:type="gramStart"/>
            <w:r w:rsidRPr="00B227E0">
              <w:rPr>
                <w:rFonts w:ascii="Times New Roman" w:eastAsia="Times New Roman" w:hAnsi="Times New Roman" w:cs="Times New Roman"/>
                <w:sz w:val="26"/>
                <w:szCs w:val="26"/>
              </w:rPr>
              <w:t>талантливыми</w:t>
            </w:r>
            <w:proofErr w:type="gramEnd"/>
          </w:p>
        </w:tc>
        <w:tc>
          <w:tcPr>
            <w:tcW w:w="727" w:type="pct"/>
            <w:gridSpan w:val="2"/>
          </w:tcPr>
          <w:p w14:paraId="2DBF8842" w14:textId="4A0582ED" w:rsidR="000376BA" w:rsidRDefault="000376BA" w:rsidP="005B0F69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необходимости</w:t>
            </w:r>
          </w:p>
        </w:tc>
        <w:tc>
          <w:tcPr>
            <w:tcW w:w="650" w:type="pct"/>
          </w:tcPr>
          <w:p w14:paraId="27DB054C" w14:textId="5834D062" w:rsidR="000376BA" w:rsidRDefault="000376BA" w:rsidP="00B227E0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</w:t>
            </w:r>
          </w:p>
        </w:tc>
      </w:tr>
      <w:tr w:rsidR="000376BA" w:rsidRPr="00493F69" w14:paraId="38C680EF" w14:textId="77777777" w:rsidTr="008F1F6B">
        <w:trPr>
          <w:trHeight w:val="20"/>
        </w:trPr>
        <w:tc>
          <w:tcPr>
            <w:tcW w:w="5000" w:type="pct"/>
            <w:gridSpan w:val="8"/>
            <w:shd w:val="clear" w:color="auto" w:fill="auto"/>
          </w:tcPr>
          <w:p w14:paraId="4ACB2E0C" w14:textId="23DECDA7" w:rsidR="000376BA" w:rsidRPr="00B227E0" w:rsidRDefault="000376BA" w:rsidP="00B227E0">
            <w:pPr>
              <w:ind w:left="360"/>
              <w:jc w:val="center"/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  <w: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  <w:lastRenderedPageBreak/>
              <w:t xml:space="preserve"> </w:t>
            </w:r>
          </w:p>
          <w:p w14:paraId="6FB24CE9" w14:textId="77777777" w:rsidR="000376BA" w:rsidRDefault="000376BA" w:rsidP="00B227E0">
            <w:pPr>
              <w:pStyle w:val="a7"/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263D7C95" w14:textId="77777777" w:rsidR="000376BA" w:rsidRDefault="000376BA" w:rsidP="00B227E0">
            <w:pPr>
              <w:pStyle w:val="a7"/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1FE13639" w14:textId="77777777" w:rsidR="000376BA" w:rsidRDefault="000376BA" w:rsidP="00B227E0">
            <w:pPr>
              <w:pStyle w:val="a7"/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33114547" w14:textId="60B344BD" w:rsidR="000376BA" w:rsidRDefault="000376BA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735FEC38" w14:textId="77777777" w:rsidR="000376BA" w:rsidRDefault="000376BA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41F609B1" w14:textId="77777777" w:rsidR="000376BA" w:rsidRDefault="000376BA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16DEB3FA" w14:textId="77777777" w:rsidR="000376BA" w:rsidRDefault="000376BA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78AB4E24" w14:textId="77777777" w:rsidR="000376BA" w:rsidRDefault="000376BA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5EE1B07D" w14:textId="77777777" w:rsidR="000376BA" w:rsidRDefault="000376BA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133C9D87" w14:textId="77777777" w:rsidR="000376BA" w:rsidRDefault="000376BA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5D4D85FE" w14:textId="77777777" w:rsidR="002F7618" w:rsidRDefault="002F7618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021A466E" w14:textId="77777777" w:rsidR="002F7618" w:rsidRDefault="002F7618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450CA5AE" w14:textId="77777777" w:rsidR="002F7618" w:rsidRDefault="002F7618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113CD524" w14:textId="77777777" w:rsidR="002F7618" w:rsidRDefault="002F7618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65C970C9" w14:textId="77777777" w:rsidR="002F7618" w:rsidRDefault="002F7618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7BF8BD63" w14:textId="77777777" w:rsidR="002F7618" w:rsidRDefault="002F7618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10866E29" w14:textId="77777777" w:rsidR="002F7618" w:rsidRDefault="002F7618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103CE3A7" w14:textId="77777777" w:rsidR="002F7618" w:rsidRDefault="002F7618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0AF63F75" w14:textId="77777777" w:rsidR="002F7618" w:rsidRDefault="002F7618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23ED316A" w14:textId="77777777" w:rsidR="002F7618" w:rsidRDefault="002F7618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5D8D750A" w14:textId="77777777" w:rsidR="002F7618" w:rsidRDefault="002F7618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16CFF00E" w14:textId="77777777" w:rsidR="002F7618" w:rsidRDefault="002F7618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42390062" w14:textId="77777777" w:rsidR="002F7618" w:rsidRDefault="002F7618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1FD08B64" w14:textId="77777777" w:rsidR="002F7618" w:rsidRDefault="002F7618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1E80425D" w14:textId="77777777" w:rsidR="002F7618" w:rsidRDefault="002F7618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397EA4C1" w14:textId="77777777" w:rsidR="002F7618" w:rsidRDefault="002F7618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4A835814" w14:textId="77777777" w:rsidR="002F7618" w:rsidRDefault="002F7618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17741006" w14:textId="77777777" w:rsidR="000376BA" w:rsidRDefault="000376BA" w:rsidP="00851C71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389B8275" w14:textId="77777777" w:rsidR="000376BA" w:rsidRDefault="000376BA" w:rsidP="00FA7A3C">
            <w:pPr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14A0EA0C" w14:textId="3570ECE0" w:rsidR="000376BA" w:rsidRDefault="000376BA" w:rsidP="00B227E0">
            <w:pPr>
              <w:pStyle w:val="a7"/>
              <w:numPr>
                <w:ilvl w:val="0"/>
                <w:numId w:val="2"/>
              </w:numPr>
              <w:jc w:val="center"/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  <w:r w:rsidRPr="00B227E0"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  <w:t xml:space="preserve">Система работы по самоопределению и профессиональной ориентации </w:t>
            </w:r>
            <w:proofErr w:type="gramStart"/>
            <w:r w:rsidRPr="00B227E0"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  <w:t>обучающихся</w:t>
            </w:r>
            <w:proofErr w:type="gramEnd"/>
          </w:p>
          <w:p w14:paraId="0F22F08D" w14:textId="77777777" w:rsidR="000376BA" w:rsidRDefault="000376BA" w:rsidP="00B227E0">
            <w:pPr>
              <w:pStyle w:val="a7"/>
              <w:rPr>
                <w:rStyle w:val="21"/>
                <w:rFonts w:eastAsiaTheme="minorHAnsi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</w:p>
          <w:p w14:paraId="6F7CA6D6" w14:textId="77777777" w:rsidR="000376BA" w:rsidRDefault="000376BA" w:rsidP="00B227E0">
            <w:pPr>
              <w:ind w:firstLine="709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227E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Цель: </w:t>
            </w:r>
          </w:p>
          <w:p w14:paraId="74160D3C" w14:textId="20935CFA" w:rsidR="000376BA" w:rsidRDefault="000376BA" w:rsidP="00713EF9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формирование системы эффективной </w:t>
            </w:r>
            <w:proofErr w:type="spellStart"/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профориентационной</w:t>
            </w:r>
            <w:proofErr w:type="spellEnd"/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работы, направленной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сам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оопределение и профессиональную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ориентацию </w:t>
            </w:r>
            <w:proofErr w:type="gramStart"/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обучающихся</w:t>
            </w:r>
            <w:proofErr w:type="gramEnd"/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6CB82E60" w14:textId="77777777" w:rsidR="000376BA" w:rsidRDefault="000376BA" w:rsidP="00B227E0">
            <w:pPr>
              <w:ind w:firstLine="70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2DAD8B09" w14:textId="77777777" w:rsidR="000376BA" w:rsidRPr="005C0126" w:rsidRDefault="000376BA" w:rsidP="00B227E0">
            <w:pPr>
              <w:ind w:firstLine="709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C012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Актуальность цели (проблемы, на решение которых направленная цель): </w:t>
            </w:r>
          </w:p>
          <w:p w14:paraId="5A3D46E8" w14:textId="743D6FF9" w:rsidR="000376BA" w:rsidRDefault="000376BA" w:rsidP="00B227E0">
            <w:pPr>
              <w:ind w:firstLine="70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отсутствие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системного подхода при организации работы по сам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оопределению и профессиональной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ориентации на школьном и муниципальном уровнях, </w:t>
            </w:r>
          </w:p>
          <w:p w14:paraId="55B56856" w14:textId="77777777" w:rsidR="000376BA" w:rsidRDefault="000376BA" w:rsidP="00B227E0">
            <w:pPr>
              <w:ind w:firstLine="70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низкая активность участия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обучающихся в мероприятиях </w:t>
            </w:r>
            <w:proofErr w:type="spellStart"/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профориентационно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направленности, проводимых на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региональном и всероссийском уровнях (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том числе конкурсном движении </w:t>
            </w:r>
            <w:proofErr w:type="spellStart"/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профориентационной</w:t>
            </w:r>
            <w:proofErr w:type="spellEnd"/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направленности), </w:t>
            </w:r>
            <w:proofErr w:type="gramEnd"/>
          </w:p>
          <w:p w14:paraId="011EC610" w14:textId="77777777" w:rsidR="000376BA" w:rsidRDefault="000376BA" w:rsidP="00B227E0">
            <w:pPr>
              <w:ind w:firstLine="70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зкий уровень организации ранней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профориентации обучающихся (6-14 лет), </w:t>
            </w:r>
          </w:p>
          <w:p w14:paraId="628B1270" w14:textId="77777777" w:rsidR="000376BA" w:rsidRDefault="000376BA" w:rsidP="00713EF9">
            <w:pPr>
              <w:ind w:firstLine="70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отсутствие системы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сихолого-педагогической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поддержки и консультационной помощи </w:t>
            </w:r>
            <w:proofErr w:type="gramStart"/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их профессиональной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ориентации, </w:t>
            </w:r>
          </w:p>
          <w:p w14:paraId="57B922B1" w14:textId="77777777" w:rsidR="000376BA" w:rsidRDefault="000376BA" w:rsidP="00713EF9">
            <w:pPr>
              <w:ind w:firstLine="709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недостаточный уровень развития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артнерских отношений и сетевого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взаимодейс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твия с учреждениями ПОО и ОО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</w:p>
          <w:p w14:paraId="30802A94" w14:textId="7474C9B9" w:rsidR="000376BA" w:rsidRPr="00713EF9" w:rsidRDefault="000376BA" w:rsidP="00713EF9">
            <w:pPr>
              <w:ind w:firstLine="70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Задачи:</w:t>
            </w:r>
          </w:p>
          <w:p w14:paraId="75B53F65" w14:textId="77777777" w:rsidR="000376BA" w:rsidRDefault="000376BA" w:rsidP="005C0126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ym w:font="Symbol" w:char="F02D"/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способствовать формированию и развитию сист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емы профессиональной ориентации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мун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иципальной системе  образования;</w:t>
            </w:r>
          </w:p>
          <w:p w14:paraId="5C599082" w14:textId="178E287B" w:rsidR="000376BA" w:rsidRDefault="000376BA" w:rsidP="005C0126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ym w:font="Symbol" w:char="F02D"/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оказывать всестороннее и комплек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сное содействие ОО в проведении </w:t>
            </w:r>
            <w:proofErr w:type="spellStart"/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профориента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ционной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работы, распространении информации о выборе профессии и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проведении массовых мероприятий по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рофессиональной ориентации;</w:t>
            </w:r>
          </w:p>
          <w:p w14:paraId="1161CD3B" w14:textId="480695E3" w:rsidR="000376BA" w:rsidRDefault="000376BA" w:rsidP="005C0126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ym w:font="Symbol" w:char="F02D"/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осуществлять координацию и методиче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ское сопровождение деятельности </w:t>
            </w:r>
            <w:proofErr w:type="gramStart"/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ведомственных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ОО по организации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работы; </w:t>
            </w:r>
          </w:p>
          <w:p w14:paraId="216A746D" w14:textId="1AC4BB24" w:rsidR="000376BA" w:rsidRDefault="000376BA" w:rsidP="005C0126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ym w:font="Symbol" w:char="F02D"/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содействовать совершенствованию ус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ловий для проведения системной,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квалифицированной и комплексной </w:t>
            </w:r>
            <w:proofErr w:type="spellStart"/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профориен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тационной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работы с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ОО; </w:t>
            </w:r>
          </w:p>
          <w:p w14:paraId="4A9761A7" w14:textId="0C014401" w:rsidR="000376BA" w:rsidRDefault="000376BA" w:rsidP="005C0126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ym w:font="Symbol" w:char="F02D"/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развивать систему </w:t>
            </w:r>
            <w:proofErr w:type="spellStart"/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профориентацион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информирования населения с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использованием средств массовой информации.</w:t>
            </w:r>
          </w:p>
          <w:p w14:paraId="279A9C01" w14:textId="77777777" w:rsidR="000376BA" w:rsidRDefault="000376BA" w:rsidP="005C0126">
            <w:pPr>
              <w:ind w:left="709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638AEF41" w14:textId="77777777" w:rsidR="00E82555" w:rsidRDefault="002F7618" w:rsidP="00E82555">
            <w:pPr>
              <w:spacing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761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Показатели:</w:t>
            </w:r>
            <w:r w:rsidRPr="002F761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5C4227E6" w14:textId="77777777" w:rsidR="00E82555" w:rsidRDefault="002F7618" w:rsidP="00E82555">
            <w:pPr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761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показатели достижения цели включают в себя следующие направления: </w:t>
            </w:r>
          </w:p>
          <w:p w14:paraId="65F627D9" w14:textId="77777777" w:rsidR="00E82555" w:rsidRDefault="002F7618" w:rsidP="00E8255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6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трудоустройство выпускников, </w:t>
            </w:r>
          </w:p>
          <w:p w14:paraId="5E98D0D3" w14:textId="77777777" w:rsidR="00E82555" w:rsidRDefault="002F7618" w:rsidP="00E8255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618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2F76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рганизация профильной и </w:t>
            </w:r>
            <w:proofErr w:type="spellStart"/>
            <w:r w:rsidRPr="002F7618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предпрофильной</w:t>
            </w:r>
            <w:proofErr w:type="spellEnd"/>
            <w:r w:rsidRPr="002F76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подготовки в О</w:t>
            </w:r>
            <w:r w:rsid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2F76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</w:p>
          <w:p w14:paraId="5E1AFEFE" w14:textId="77777777" w:rsidR="00E82555" w:rsidRDefault="002F7618" w:rsidP="00E8255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61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проведение встреч представителей профессиональных учебных заведений с учащимися 8-11 классов и их родителями (законными представителями), </w:t>
            </w:r>
          </w:p>
          <w:p w14:paraId="600EC2AB" w14:textId="77777777" w:rsidR="00E82555" w:rsidRDefault="002F7618" w:rsidP="00E8255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618">
              <w:rPr>
                <w:rFonts w:ascii="Times New Roman" w:eastAsia="Calibri" w:hAnsi="Times New Roman" w:cs="Times New Roman"/>
                <w:sz w:val="26"/>
                <w:szCs w:val="26"/>
              </w:rPr>
              <w:t>р</w:t>
            </w:r>
            <w:r w:rsidRPr="002F76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езультаты анкетирования выпускников с целью выявления их </w:t>
            </w:r>
            <w:r w:rsidRPr="002F7618">
              <w:rPr>
                <w:rFonts w:ascii="Times New Roman" w:eastAsia="Calibri" w:hAnsi="Times New Roman" w:cs="Times New Roman"/>
                <w:sz w:val="26"/>
                <w:szCs w:val="26"/>
              </w:rPr>
              <w:t>профессиональной ориентации</w:t>
            </w:r>
            <w:r w:rsidRPr="002F76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профессионального определения, </w:t>
            </w:r>
          </w:p>
          <w:p w14:paraId="7C6DE72F" w14:textId="77777777" w:rsidR="00E82555" w:rsidRDefault="002F7618" w:rsidP="00E8255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F76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информационной и консультационной работы с учащимися и их родителями по вопросам продолжения образования в профессиональных </w:t>
            </w:r>
            <w:r w:rsid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Приморского края</w:t>
            </w:r>
            <w:r w:rsidRPr="002F76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gramEnd"/>
          </w:p>
          <w:p w14:paraId="1BB9BDD1" w14:textId="77777777" w:rsidR="00E82555" w:rsidRDefault="002F7618" w:rsidP="00E8255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6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выпускников, завершивших обучение на основании договоров о целевом обучении, </w:t>
            </w:r>
          </w:p>
          <w:p w14:paraId="7525B7DD" w14:textId="3FB3B31F" w:rsidR="002F7618" w:rsidRPr="002F7618" w:rsidRDefault="002F7618" w:rsidP="00E8255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18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учащихся, принявших участие в конкурсах профессиональной направленности, включая детей с ОВЗ</w:t>
            </w:r>
            <w:r w:rsidRPr="002F76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8AFA2F" w14:textId="77777777" w:rsidR="002F7618" w:rsidRDefault="002F7618" w:rsidP="00E8255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61448D2D" w14:textId="77777777" w:rsidR="000376BA" w:rsidRDefault="000376BA" w:rsidP="00713EF9">
            <w:pPr>
              <w:ind w:left="709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C012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Методы сбора информации:</w:t>
            </w:r>
            <w:r w:rsidRPr="00B227E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</w:p>
          <w:p w14:paraId="66D0F334" w14:textId="6D116E3F" w:rsidR="000376BA" w:rsidRDefault="000376BA" w:rsidP="00713EF9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контент-анализ доку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ментов (отчетов ОО (в том числе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отчетов о резул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ьтатах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самообследования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ОО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), матери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алов муниципальной методической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службы), результатов мониторинга труд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оу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стройст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ва выпускников, информаций ОО о результатах реализации планов </w:t>
            </w:r>
            <w:proofErr w:type="spellStart"/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профориентацио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работы), экспертная оценка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образовательных условий, открытые данные, размещ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енные на официальном сайте ОО в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информационно-коммуникационной сети Интер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нет, тестирование/анкетирование обучающихся,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педагогических и руководящих работников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proofErr w:type="gramEnd"/>
          </w:p>
          <w:p w14:paraId="512F6FBF" w14:textId="77777777" w:rsidR="000376BA" w:rsidRDefault="000376BA" w:rsidP="00713EF9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22A7DC5A" w14:textId="4F2AF770" w:rsidR="000376BA" w:rsidRDefault="000376BA" w:rsidP="00713EF9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C012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Методы обработки информации</w:t>
            </w:r>
            <w:r w:rsidRPr="005C012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: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70E000C7" w14:textId="77777777" w:rsidR="000376BA" w:rsidRDefault="000376BA" w:rsidP="00713EF9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комплексный 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нализ, структурирование данных, </w:t>
            </w:r>
            <w:r w:rsidRPr="00B227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автоматизированная обработка.</w:t>
            </w:r>
          </w:p>
          <w:p w14:paraId="46280645" w14:textId="77777777" w:rsidR="000376BA" w:rsidRDefault="000376BA" w:rsidP="00713EF9">
            <w:pPr>
              <w:ind w:firstLine="709"/>
              <w:jc w:val="both"/>
              <w:rPr>
                <w:rStyle w:val="21"/>
                <w:rFonts w:eastAsiaTheme="minorHAnsi"/>
                <w:bCs w:val="0"/>
                <w:color w:val="auto"/>
                <w:sz w:val="26"/>
                <w:szCs w:val="26"/>
                <w:lang w:eastAsia="en-US" w:bidi="ar-SA"/>
              </w:rPr>
            </w:pPr>
          </w:p>
          <w:p w14:paraId="00BF5A96" w14:textId="493B6924" w:rsidR="000376BA" w:rsidRDefault="000376BA" w:rsidP="00713EF9">
            <w:pPr>
              <w:ind w:firstLine="709"/>
              <w:jc w:val="both"/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</w:pPr>
            <w:r w:rsidRPr="00713EF9">
              <w:rPr>
                <w:rStyle w:val="21"/>
                <w:rFonts w:eastAsiaTheme="minorHAnsi"/>
                <w:bCs w:val="0"/>
                <w:color w:val="auto"/>
                <w:sz w:val="26"/>
                <w:szCs w:val="26"/>
                <w:lang w:eastAsia="en-US" w:bidi="ar-SA"/>
              </w:rPr>
              <w:t>Мониторинг показателей: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мониторинг показателей проводится в течение учебного года</w:t>
            </w:r>
            <w:r>
              <w:rPr>
                <w:rStyle w:val="21"/>
                <w:rFonts w:eastAsiaTheme="minorHAnsi"/>
                <w:b w:val="0"/>
                <w:sz w:val="26"/>
                <w:szCs w:val="26"/>
                <w:lang w:eastAsia="en-US" w:bidi="ar-SA"/>
              </w:rPr>
              <w:t xml:space="preserve"> 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в соотв</w:t>
            </w:r>
            <w:r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етствии с планом деятельности отдела образования Администрации ПМО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. По результатам мониторинга принимаются</w:t>
            </w:r>
            <w:r>
              <w:rPr>
                <w:rStyle w:val="21"/>
                <w:rFonts w:eastAsiaTheme="minorHAnsi"/>
                <w:b w:val="0"/>
                <w:sz w:val="26"/>
                <w:szCs w:val="26"/>
                <w:lang w:eastAsia="en-US" w:bidi="ar-SA"/>
              </w:rPr>
              <w:t xml:space="preserve"> 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соответствующие управленческие решения.</w:t>
            </w:r>
          </w:p>
          <w:p w14:paraId="31C439DB" w14:textId="77777777" w:rsidR="000376BA" w:rsidRDefault="000376BA" w:rsidP="00713EF9">
            <w:pPr>
              <w:ind w:firstLine="709"/>
              <w:jc w:val="both"/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</w:pPr>
          </w:p>
          <w:p w14:paraId="41AAA609" w14:textId="77777777" w:rsidR="00E82555" w:rsidRDefault="000376BA" w:rsidP="00713EF9">
            <w:pPr>
              <w:ind w:firstLine="709"/>
              <w:jc w:val="both"/>
              <w:rPr>
                <w:rStyle w:val="21"/>
                <w:rFonts w:eastAsiaTheme="minorHAnsi"/>
                <w:bCs w:val="0"/>
                <w:color w:val="auto"/>
                <w:sz w:val="26"/>
                <w:szCs w:val="26"/>
                <w:lang w:eastAsia="en-US" w:bidi="ar-SA"/>
              </w:rPr>
            </w:pPr>
            <w:r w:rsidRPr="00713EF9">
              <w:rPr>
                <w:rStyle w:val="21"/>
                <w:rFonts w:eastAsiaTheme="minorHAnsi"/>
                <w:bCs w:val="0"/>
                <w:color w:val="auto"/>
                <w:sz w:val="26"/>
                <w:szCs w:val="26"/>
                <w:lang w:eastAsia="en-US" w:bidi="ar-SA"/>
              </w:rPr>
              <w:t>Анализ результатов мониторинга:</w:t>
            </w:r>
          </w:p>
          <w:p w14:paraId="06261712" w14:textId="77777777" w:rsidR="00E82555" w:rsidRDefault="00E82555" w:rsidP="00E82555">
            <w:pPr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82555">
              <w:rPr>
                <w:rFonts w:ascii="Times New Roman" w:hAnsi="Times New Roman" w:cs="Times New Roman"/>
                <w:sz w:val="26"/>
                <w:szCs w:val="26"/>
              </w:rPr>
              <w:t>анализ проводится по следующим направлениям:</w:t>
            </w:r>
            <w:r w:rsidRPr="00E8255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14:paraId="5586FE4C" w14:textId="77777777" w:rsidR="00E82555" w:rsidRDefault="00E82555" w:rsidP="00E82555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hAnsi="Times New Roman" w:cs="Times New Roman"/>
                <w:sz w:val="26"/>
                <w:szCs w:val="26"/>
              </w:rPr>
              <w:t xml:space="preserve">трудоустройство выпускников, </w:t>
            </w:r>
          </w:p>
          <w:p w14:paraId="4FAD2D60" w14:textId="77777777" w:rsidR="00E82555" w:rsidRDefault="00E82555" w:rsidP="00E82555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профильной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предпрофильной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подготовки в ОО</w:t>
            </w:r>
            <w:r w:rsidRPr="00E8255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792EADF1" w14:textId="77777777" w:rsidR="00E82555" w:rsidRDefault="00E82555" w:rsidP="00E82555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hAnsi="Times New Roman" w:cs="Times New Roman"/>
                <w:sz w:val="26"/>
                <w:szCs w:val="26"/>
              </w:rPr>
              <w:t>проведение встреч представителей профессиональных учебных заведений с учащимис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 8-11 классов и их родителями,</w:t>
            </w:r>
          </w:p>
          <w:p w14:paraId="72A01373" w14:textId="77777777" w:rsidR="00E82555" w:rsidRDefault="00E82555" w:rsidP="00E82555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результаты анкетирования выпускников с целью выявления их профессиональной ориентации и профессионального определения, </w:t>
            </w:r>
          </w:p>
          <w:p w14:paraId="5CE50D20" w14:textId="77777777" w:rsidR="00E82555" w:rsidRDefault="00E82555" w:rsidP="00E82555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информационной и консультационной работы с учащимися и их родителями по вопросам продолжения образования в профессиональных учреждениях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Приморского края, РФ</w:t>
            </w:r>
            <w:r w:rsidRPr="00E8255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4BC0B50D" w14:textId="77777777" w:rsidR="00E82555" w:rsidRDefault="00E82555" w:rsidP="00E82555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выпускников, завершивших обучение на основании договоров о целевом обучении, </w:t>
            </w:r>
          </w:p>
          <w:p w14:paraId="4FB34E9A" w14:textId="77777777" w:rsidR="00E82555" w:rsidRDefault="00E82555" w:rsidP="00E82555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учащихся, принявших участие в конкурсах профессиональной направленности.</w:t>
            </w:r>
          </w:p>
          <w:p w14:paraId="481EE234" w14:textId="0A1C1804" w:rsidR="000376BA" w:rsidRPr="00E82555" w:rsidRDefault="00E82555" w:rsidP="00E82555">
            <w:pPr>
              <w:ind w:firstLine="709"/>
              <w:jc w:val="both"/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</w:pPr>
            <w:r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Р</w:t>
            </w:r>
            <w:r w:rsidR="000376BA"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езультаты мониторинговых исследований</w:t>
            </w:r>
            <w:r w:rsidR="000376BA">
              <w:rPr>
                <w:rStyle w:val="21"/>
                <w:rFonts w:eastAsiaTheme="minorHAnsi"/>
                <w:b w:val="0"/>
                <w:sz w:val="26"/>
                <w:szCs w:val="26"/>
                <w:lang w:eastAsia="en-US" w:bidi="ar-SA"/>
              </w:rPr>
              <w:t xml:space="preserve"> </w:t>
            </w:r>
            <w:r w:rsidR="000376BA"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анализируются в течение 1 месяца после проведения процедуры, комплексный анализ</w:t>
            </w:r>
            <w:r w:rsidR="000376BA">
              <w:rPr>
                <w:rStyle w:val="21"/>
                <w:rFonts w:eastAsiaTheme="minorHAnsi"/>
                <w:b w:val="0"/>
                <w:sz w:val="26"/>
                <w:szCs w:val="26"/>
                <w:lang w:eastAsia="en-US" w:bidi="ar-SA"/>
              </w:rPr>
              <w:t xml:space="preserve"> </w:t>
            </w:r>
            <w:r w:rsidR="000376BA"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проводится ежегодно в июле-августе в рамках </w:t>
            </w:r>
            <w:proofErr w:type="gramStart"/>
            <w:r w:rsidR="000376BA"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подготовки анализа результатов</w:t>
            </w:r>
            <w:r w:rsidR="000376BA">
              <w:rPr>
                <w:rStyle w:val="21"/>
                <w:rFonts w:eastAsiaTheme="minorHAnsi"/>
                <w:b w:val="0"/>
                <w:sz w:val="26"/>
                <w:szCs w:val="26"/>
                <w:lang w:eastAsia="en-US" w:bidi="ar-SA"/>
              </w:rPr>
              <w:t xml:space="preserve"> </w:t>
            </w:r>
            <w:r w:rsidR="000376BA"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деятельности системы образования</w:t>
            </w:r>
            <w:proofErr w:type="gramEnd"/>
            <w:r w:rsidR="000376BA"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за учебный год. При проведении анализа </w:t>
            </w:r>
            <w:r w:rsidR="000376BA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</w:t>
            </w:r>
            <w:r w:rsidR="000376BA"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устанавливаются факторы, влияющие на результаты</w:t>
            </w:r>
            <w:r w:rsidR="000376BA">
              <w:rPr>
                <w:rStyle w:val="21"/>
                <w:rFonts w:eastAsiaTheme="minorHAnsi"/>
                <w:b w:val="0"/>
                <w:sz w:val="26"/>
                <w:szCs w:val="26"/>
                <w:lang w:eastAsia="en-US" w:bidi="ar-SA"/>
              </w:rPr>
              <w:t xml:space="preserve"> </w:t>
            </w:r>
            <w:r w:rsidR="000376BA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деятельности </w:t>
            </w:r>
            <w:proofErr w:type="gramStart"/>
            <w:r w:rsidR="000376BA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отдельных</w:t>
            </w:r>
            <w:proofErr w:type="gramEnd"/>
            <w:r w:rsidR="000376BA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ОО</w:t>
            </w:r>
            <w:r w:rsidR="000376BA"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и муниципальной системы образования в целом.</w:t>
            </w:r>
          </w:p>
          <w:p w14:paraId="0C7604FB" w14:textId="77777777" w:rsidR="000376BA" w:rsidRDefault="000376BA" w:rsidP="00713EF9">
            <w:pPr>
              <w:ind w:firstLine="709"/>
              <w:jc w:val="both"/>
              <w:rPr>
                <w:rStyle w:val="21"/>
                <w:rFonts w:eastAsiaTheme="minorHAnsi"/>
                <w:b w:val="0"/>
                <w:sz w:val="26"/>
                <w:szCs w:val="26"/>
                <w:lang w:eastAsia="en-US" w:bidi="ar-SA"/>
              </w:rPr>
            </w:pPr>
          </w:p>
          <w:p w14:paraId="26A9C8EF" w14:textId="77777777" w:rsidR="000376BA" w:rsidRDefault="000376BA" w:rsidP="00713EF9">
            <w:pPr>
              <w:ind w:firstLine="709"/>
              <w:jc w:val="both"/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</w:pPr>
            <w:r w:rsidRPr="00713EF9">
              <w:rPr>
                <w:rStyle w:val="21"/>
                <w:rFonts w:eastAsiaTheme="minorHAnsi"/>
                <w:bCs w:val="0"/>
                <w:color w:val="auto"/>
                <w:sz w:val="26"/>
                <w:szCs w:val="26"/>
                <w:lang w:eastAsia="en-US" w:bidi="ar-SA"/>
              </w:rPr>
              <w:t>Адресные рекомендации: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</w:t>
            </w:r>
          </w:p>
          <w:p w14:paraId="3B8CAF72" w14:textId="77777777" w:rsidR="000376BA" w:rsidRDefault="000376BA" w:rsidP="00713EF9">
            <w:pPr>
              <w:ind w:firstLine="709"/>
              <w:jc w:val="both"/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</w:pP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методические рекомендац</w:t>
            </w:r>
            <w:r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ии для руководящих работников ОО</w:t>
            </w:r>
            <w:r>
              <w:rPr>
                <w:rStyle w:val="21"/>
                <w:rFonts w:eastAsiaTheme="minorHAnsi"/>
                <w:b w:val="0"/>
                <w:sz w:val="26"/>
                <w:szCs w:val="26"/>
                <w:lang w:eastAsia="en-US" w:bidi="ar-SA"/>
              </w:rPr>
              <w:t xml:space="preserve"> 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по вопросам организации информационной и консультационной работы с учащимися и их</w:t>
            </w:r>
            <w:r>
              <w:rPr>
                <w:rStyle w:val="21"/>
                <w:rFonts w:eastAsiaTheme="minorHAnsi"/>
                <w:b w:val="0"/>
                <w:sz w:val="26"/>
                <w:szCs w:val="26"/>
                <w:lang w:eastAsia="en-US" w:bidi="ar-SA"/>
              </w:rPr>
              <w:t xml:space="preserve"> 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родителями</w:t>
            </w:r>
            <w:r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,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по вопросам совершенствования работы по профессиональной ориентации и</w:t>
            </w:r>
            <w:r>
              <w:rPr>
                <w:rStyle w:val="21"/>
                <w:rFonts w:eastAsiaTheme="minorHAnsi"/>
                <w:b w:val="0"/>
                <w:sz w:val="26"/>
                <w:szCs w:val="26"/>
                <w:lang w:eastAsia="en-US" w:bidi="ar-SA"/>
              </w:rPr>
              <w:t xml:space="preserve"> 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профессиональному самоопределению, </w:t>
            </w:r>
            <w:r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</w:t>
            </w:r>
          </w:p>
          <w:p w14:paraId="17213D64" w14:textId="77777777" w:rsidR="000376BA" w:rsidRDefault="000376BA" w:rsidP="00713EF9">
            <w:pPr>
              <w:ind w:firstLine="709"/>
              <w:jc w:val="both"/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</w:pP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адресные рекомендации</w:t>
            </w:r>
            <w:r>
              <w:rPr>
                <w:rStyle w:val="21"/>
                <w:rFonts w:eastAsiaTheme="minorHAnsi"/>
                <w:b w:val="0"/>
                <w:sz w:val="26"/>
                <w:szCs w:val="26"/>
                <w:lang w:eastAsia="en-US" w:bidi="ar-SA"/>
              </w:rPr>
              <w:t xml:space="preserve"> 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для педагогических и р</w:t>
            </w:r>
            <w:r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уководящих работников ОО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по организации </w:t>
            </w:r>
            <w:proofErr w:type="spellStart"/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профориентационной</w:t>
            </w:r>
            <w:proofErr w:type="spellEnd"/>
            <w:r>
              <w:rPr>
                <w:rStyle w:val="21"/>
                <w:rFonts w:eastAsiaTheme="minorHAnsi"/>
                <w:b w:val="0"/>
                <w:sz w:val="26"/>
                <w:szCs w:val="26"/>
                <w:lang w:eastAsia="en-US" w:bidi="ar-SA"/>
              </w:rPr>
              <w:t xml:space="preserve"> 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работы с </w:t>
            </w:r>
            <w:proofErr w:type="gramStart"/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обучающимися</w:t>
            </w:r>
            <w:proofErr w:type="gramEnd"/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с ОВЗ, </w:t>
            </w:r>
          </w:p>
          <w:p w14:paraId="69EA5AA3" w14:textId="517E10AA" w:rsidR="000376BA" w:rsidRPr="00326A36" w:rsidRDefault="000376BA" w:rsidP="00326A36">
            <w:pPr>
              <w:ind w:firstLine="709"/>
              <w:jc w:val="both"/>
              <w:rPr>
                <w:rStyle w:val="21"/>
                <w:rFonts w:eastAsiaTheme="minorHAnsi"/>
                <w:b w:val="0"/>
                <w:sz w:val="26"/>
                <w:szCs w:val="26"/>
                <w:lang w:eastAsia="en-US" w:bidi="ar-SA"/>
              </w:rPr>
            </w:pPr>
            <w:proofErr w:type="gramStart"/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методические рекомендации для руководящих работников</w:t>
            </w:r>
            <w:r>
              <w:rPr>
                <w:rStyle w:val="21"/>
                <w:rFonts w:eastAsiaTheme="minorHAnsi"/>
                <w:b w:val="0"/>
                <w:sz w:val="26"/>
                <w:szCs w:val="26"/>
                <w:lang w:eastAsia="en-US" w:bidi="ar-SA"/>
              </w:rPr>
              <w:t xml:space="preserve"> </w:t>
            </w:r>
            <w:r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ОО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об использовании успешных практик организации </w:t>
            </w:r>
            <w:proofErr w:type="spellStart"/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профориентационной</w:t>
            </w:r>
            <w:proofErr w:type="spellEnd"/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работы на</w:t>
            </w:r>
            <w:r>
              <w:rPr>
                <w:rStyle w:val="21"/>
                <w:rFonts w:eastAsiaTheme="minorHAnsi"/>
                <w:b w:val="0"/>
                <w:sz w:val="26"/>
                <w:szCs w:val="26"/>
                <w:lang w:eastAsia="en-US" w:bidi="ar-SA"/>
              </w:rPr>
              <w:t xml:space="preserve"> 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школьном и муниципальном уровнях и др</w:t>
            </w:r>
            <w:r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.</w:t>
            </w:r>
            <w:proofErr w:type="gramEnd"/>
          </w:p>
          <w:p w14:paraId="6C521CB3" w14:textId="77777777" w:rsidR="000376BA" w:rsidRDefault="000376BA" w:rsidP="00713EF9">
            <w:pPr>
              <w:ind w:firstLine="709"/>
              <w:jc w:val="both"/>
              <w:rPr>
                <w:rStyle w:val="21"/>
                <w:rFonts w:eastAsiaTheme="minorHAnsi"/>
                <w:bCs w:val="0"/>
                <w:color w:val="auto"/>
                <w:sz w:val="26"/>
                <w:szCs w:val="26"/>
                <w:lang w:eastAsia="en-US" w:bidi="ar-SA"/>
              </w:rPr>
            </w:pPr>
          </w:p>
          <w:p w14:paraId="57F76D52" w14:textId="77777777" w:rsidR="000376BA" w:rsidRDefault="000376BA" w:rsidP="00713EF9">
            <w:pPr>
              <w:ind w:firstLine="709"/>
              <w:jc w:val="both"/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</w:pPr>
            <w:r w:rsidRPr="00713EF9">
              <w:rPr>
                <w:rStyle w:val="21"/>
                <w:rFonts w:eastAsiaTheme="minorHAnsi"/>
                <w:bCs w:val="0"/>
                <w:color w:val="auto"/>
                <w:sz w:val="26"/>
                <w:szCs w:val="26"/>
                <w:lang w:eastAsia="en-US" w:bidi="ar-SA"/>
              </w:rPr>
              <w:t>Управленческие решения: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</w:t>
            </w:r>
          </w:p>
          <w:p w14:paraId="6F2F5F09" w14:textId="03398413" w:rsidR="000376BA" w:rsidRDefault="000376BA" w:rsidP="00713EF9">
            <w:pPr>
              <w:ind w:firstLine="709"/>
              <w:jc w:val="both"/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</w:pPr>
            <w:r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приказы отдела образования Администрации ПМО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о принятых управленческих решениях.</w:t>
            </w:r>
          </w:p>
          <w:p w14:paraId="321476DA" w14:textId="77777777" w:rsidR="000376BA" w:rsidRDefault="000376BA" w:rsidP="00713EF9">
            <w:pPr>
              <w:ind w:firstLine="709"/>
              <w:jc w:val="both"/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</w:pPr>
          </w:p>
          <w:p w14:paraId="56205D90" w14:textId="77777777" w:rsidR="000376BA" w:rsidRDefault="000376BA" w:rsidP="00713EF9">
            <w:pPr>
              <w:ind w:firstLine="709"/>
              <w:jc w:val="both"/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</w:pPr>
            <w:r w:rsidRPr="00713EF9">
              <w:rPr>
                <w:rStyle w:val="21"/>
                <w:rFonts w:eastAsiaTheme="minorHAnsi"/>
                <w:bCs w:val="0"/>
                <w:color w:val="auto"/>
                <w:sz w:val="26"/>
                <w:szCs w:val="26"/>
                <w:lang w:eastAsia="en-US" w:bidi="ar-SA"/>
              </w:rPr>
              <w:t>Анализ эффективности принятых мер: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</w:t>
            </w:r>
          </w:p>
          <w:p w14:paraId="648C33DB" w14:textId="508C6FAB" w:rsidR="000376BA" w:rsidRDefault="000376BA" w:rsidP="00FA7A3C">
            <w:pPr>
              <w:ind w:firstLine="709"/>
              <w:jc w:val="both"/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</w:pP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эффективно</w:t>
            </w:r>
            <w:r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сть принятых управленческих мер 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анал</w:t>
            </w:r>
            <w:r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изируется в конце учебного года,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на основе результатов </w:t>
            </w:r>
            <w:r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анализа корректируются основные направления деятельности Отдел образования Администрации ПМО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и </w:t>
            </w:r>
            <w:r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ОО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 на пр</w:t>
            </w:r>
            <w:r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 xml:space="preserve">едстоящий период, проектируются </w:t>
            </w:r>
            <w:r w:rsidRPr="00B227E0"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краткосрочные и долгосрочные планы и программы по данному направлению</w:t>
            </w:r>
            <w:r>
              <w:rPr>
                <w:rStyle w:val="21"/>
                <w:rFonts w:eastAsiaTheme="minorHAns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  <w:t>.</w:t>
            </w:r>
          </w:p>
          <w:p w14:paraId="125983D3" w14:textId="77FE2AAD" w:rsidR="000376BA" w:rsidRPr="00713EF9" w:rsidRDefault="000376BA" w:rsidP="00713EF9">
            <w:pPr>
              <w:jc w:val="center"/>
              <w:rPr>
                <w:rStyle w:val="21"/>
                <w:rFonts w:eastAsiaTheme="minorHAnsi"/>
                <w:bCs w:val="0"/>
                <w:color w:val="auto"/>
                <w:sz w:val="28"/>
                <w:szCs w:val="28"/>
                <w:lang w:eastAsia="en-US" w:bidi="ar-SA"/>
              </w:rPr>
            </w:pPr>
            <w:r w:rsidRPr="00713EF9">
              <w:rPr>
                <w:rStyle w:val="21"/>
                <w:rFonts w:eastAsiaTheme="minorHAnsi"/>
                <w:bCs w:val="0"/>
                <w:color w:val="auto"/>
                <w:sz w:val="28"/>
                <w:szCs w:val="28"/>
                <w:lang w:eastAsia="en-US" w:bidi="ar-SA"/>
              </w:rPr>
              <w:t>Комплекс мер:</w:t>
            </w:r>
          </w:p>
          <w:p w14:paraId="4553BEAB" w14:textId="77777777" w:rsidR="000376BA" w:rsidRPr="00CC263D" w:rsidRDefault="000376BA" w:rsidP="00CC263D">
            <w:pPr>
              <w:pStyle w:val="a6"/>
              <w:ind w:left="720"/>
              <w:rPr>
                <w:rStyle w:val="21"/>
                <w:rFonts w:eastAsiaTheme="minorHAnsi"/>
                <w:bCs w:val="0"/>
                <w:i/>
                <w:color w:val="auto"/>
                <w:sz w:val="26"/>
                <w:szCs w:val="26"/>
                <w:lang w:eastAsia="en-US" w:bidi="ar-SA"/>
              </w:rPr>
            </w:pPr>
          </w:p>
        </w:tc>
      </w:tr>
      <w:tr w:rsidR="000376BA" w:rsidRPr="00493F69" w14:paraId="643D53A1" w14:textId="77777777" w:rsidTr="008F1F6B">
        <w:trPr>
          <w:trHeight w:val="20"/>
        </w:trPr>
        <w:tc>
          <w:tcPr>
            <w:tcW w:w="207" w:type="pct"/>
            <w:gridSpan w:val="3"/>
          </w:tcPr>
          <w:p w14:paraId="0C62C1BB" w14:textId="37B5DF32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43AEC8D9" w14:textId="4EEAC3C9" w:rsidR="000376BA" w:rsidRPr="00007066" w:rsidRDefault="000376BA" w:rsidP="00007066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Информирование учащихся ОО об </w:t>
            </w:r>
            <w:r w:rsidRPr="00007066">
              <w:rPr>
                <w:rStyle w:val="20"/>
                <w:rFonts w:eastAsiaTheme="minorHAnsi"/>
                <w:color w:val="auto"/>
                <w:sz w:val="26"/>
                <w:szCs w:val="26"/>
              </w:rPr>
              <w:t>образоват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ельных услугах, предоставляемых </w:t>
            </w:r>
            <w:r w:rsidRPr="00007066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профессиона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льными образовательными </w:t>
            </w:r>
            <w:r w:rsidRPr="00007066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учреждениями 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края.</w:t>
            </w:r>
          </w:p>
        </w:tc>
        <w:tc>
          <w:tcPr>
            <w:tcW w:w="727" w:type="pct"/>
            <w:gridSpan w:val="2"/>
          </w:tcPr>
          <w:p w14:paraId="235C033A" w14:textId="1F65D9D4" w:rsidR="000376BA" w:rsidRPr="00007066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0FAFBEF4" w14:textId="21624B65" w:rsidR="000376BA" w:rsidRPr="00007066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3AE8F8CB" w14:textId="77777777" w:rsidTr="008F1F6B">
        <w:trPr>
          <w:trHeight w:val="20"/>
        </w:trPr>
        <w:tc>
          <w:tcPr>
            <w:tcW w:w="207" w:type="pct"/>
            <w:gridSpan w:val="3"/>
          </w:tcPr>
          <w:p w14:paraId="1FBE4226" w14:textId="574051DC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058B2B03" w14:textId="29EF306E" w:rsidR="000376BA" w:rsidRPr="00007066" w:rsidRDefault="000376BA" w:rsidP="00007066">
            <w:pPr>
              <w:rPr>
                <w:sz w:val="26"/>
                <w:szCs w:val="26"/>
              </w:rPr>
            </w:pPr>
            <w:r w:rsidRPr="00007066">
              <w:rPr>
                <w:rStyle w:val="fontstyle01"/>
                <w:sz w:val="26"/>
                <w:szCs w:val="26"/>
              </w:rPr>
              <w:t>Проведение классных часов, бесед, диспутов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07066">
              <w:rPr>
                <w:rStyle w:val="fontstyle01"/>
                <w:sz w:val="26"/>
                <w:szCs w:val="26"/>
              </w:rPr>
              <w:t>и др. мероприятий по профессиональному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07066">
              <w:rPr>
                <w:rStyle w:val="fontstyle01"/>
                <w:sz w:val="26"/>
                <w:szCs w:val="26"/>
              </w:rPr>
              <w:t>самоопределению выпускников</w:t>
            </w:r>
          </w:p>
          <w:p w14:paraId="60FC6C8B" w14:textId="07528093" w:rsidR="000376BA" w:rsidRPr="00007066" w:rsidRDefault="000376BA" w:rsidP="00062C59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727" w:type="pct"/>
            <w:gridSpan w:val="2"/>
          </w:tcPr>
          <w:p w14:paraId="08FECB1E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  <w:p w14:paraId="4EDCE7F0" w14:textId="7ECB578B" w:rsidR="000376BA" w:rsidRPr="00007066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(по планам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работы ОО)</w:t>
            </w:r>
          </w:p>
        </w:tc>
        <w:tc>
          <w:tcPr>
            <w:tcW w:w="650" w:type="pct"/>
          </w:tcPr>
          <w:p w14:paraId="15A6CBE6" w14:textId="142FCE01" w:rsidR="000376BA" w:rsidRPr="00007066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57D84174" w14:textId="77777777" w:rsidTr="008F1F6B">
        <w:trPr>
          <w:trHeight w:val="20"/>
        </w:trPr>
        <w:tc>
          <w:tcPr>
            <w:tcW w:w="207" w:type="pct"/>
            <w:gridSpan w:val="3"/>
          </w:tcPr>
          <w:p w14:paraId="169D4D1B" w14:textId="599156D0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2BA3B19E" w14:textId="1AAE480B" w:rsidR="000376BA" w:rsidRPr="00007066" w:rsidRDefault="000376BA" w:rsidP="00007066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Участие учащихся с ОВЗ в </w:t>
            </w:r>
            <w:proofErr w:type="spellStart"/>
            <w:r w:rsidRPr="00007066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профор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иентационных</w:t>
            </w:r>
            <w:proofErr w:type="spellEnd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пробах, конкурсах, </w:t>
            </w:r>
            <w:r w:rsidRPr="00007066">
              <w:rPr>
                <w:rStyle w:val="20"/>
                <w:rFonts w:eastAsiaTheme="minorHAnsi"/>
                <w:color w:val="auto"/>
                <w:sz w:val="26"/>
                <w:szCs w:val="26"/>
              </w:rPr>
              <w:t>мастер-классах</w:t>
            </w:r>
          </w:p>
        </w:tc>
        <w:tc>
          <w:tcPr>
            <w:tcW w:w="727" w:type="pct"/>
            <w:gridSpan w:val="2"/>
          </w:tcPr>
          <w:p w14:paraId="1D13FBA1" w14:textId="77777777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  <w:p w14:paraId="41E1C5B4" w14:textId="22A90BF5" w:rsidR="000376BA" w:rsidRPr="00007066" w:rsidRDefault="000376BA" w:rsidP="009D79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(по планам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работы ОО)</w:t>
            </w:r>
          </w:p>
        </w:tc>
        <w:tc>
          <w:tcPr>
            <w:tcW w:w="650" w:type="pct"/>
          </w:tcPr>
          <w:p w14:paraId="42FBFAFB" w14:textId="62D17D14" w:rsidR="000376BA" w:rsidRPr="00007066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Руководители ОО</w:t>
            </w:r>
          </w:p>
        </w:tc>
      </w:tr>
      <w:tr w:rsidR="000376BA" w:rsidRPr="00493F69" w14:paraId="16BEC0C5" w14:textId="77777777" w:rsidTr="008F1F6B">
        <w:trPr>
          <w:trHeight w:val="20"/>
        </w:trPr>
        <w:tc>
          <w:tcPr>
            <w:tcW w:w="207" w:type="pct"/>
            <w:gridSpan w:val="3"/>
          </w:tcPr>
          <w:p w14:paraId="01555988" w14:textId="37BC4700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4258787E" w14:textId="408550CA" w:rsidR="000376BA" w:rsidRPr="00007066" w:rsidRDefault="000376BA" w:rsidP="00F77CEC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Вкл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ючение в Учебные планы ОО (8-11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кл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ассы) курсов </w:t>
            </w:r>
            <w:proofErr w:type="spellStart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профориентационной</w:t>
            </w:r>
            <w:proofErr w:type="spellEnd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на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правленности (элективные курсы,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спецкурсы)</w:t>
            </w:r>
          </w:p>
        </w:tc>
        <w:tc>
          <w:tcPr>
            <w:tcW w:w="727" w:type="pct"/>
            <w:gridSpan w:val="2"/>
          </w:tcPr>
          <w:p w14:paraId="57135B8E" w14:textId="1B94C886" w:rsidR="000376BA" w:rsidRPr="00007066" w:rsidRDefault="000376BA" w:rsidP="009D7931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1CAC3D77" w14:textId="2858347C" w:rsidR="000376BA" w:rsidRPr="00007066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5BF62E9A" w14:textId="77777777" w:rsidTr="008F1F6B">
        <w:trPr>
          <w:trHeight w:val="20"/>
        </w:trPr>
        <w:tc>
          <w:tcPr>
            <w:tcW w:w="207" w:type="pct"/>
            <w:gridSpan w:val="3"/>
          </w:tcPr>
          <w:p w14:paraId="3161F097" w14:textId="4CFC91E2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155796EB" w14:textId="590AEA09" w:rsidR="000376BA" w:rsidRPr="00007066" w:rsidRDefault="000376BA" w:rsidP="00F77CEC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Р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азработка и реализация программ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э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лективных курсов </w:t>
            </w:r>
            <w:proofErr w:type="spellStart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предпрофильной</w:t>
            </w:r>
            <w:proofErr w:type="spellEnd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подготовки обучающихся</w:t>
            </w:r>
          </w:p>
        </w:tc>
        <w:tc>
          <w:tcPr>
            <w:tcW w:w="727" w:type="pct"/>
            <w:gridSpan w:val="2"/>
          </w:tcPr>
          <w:p w14:paraId="5C45627A" w14:textId="35DD81EA" w:rsidR="000376BA" w:rsidRPr="00007066" w:rsidRDefault="000376BA" w:rsidP="009D7931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6041EB8B" w14:textId="1439CF77" w:rsidR="000376BA" w:rsidRPr="00007066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7F5B7A38" w14:textId="77777777" w:rsidTr="008F1F6B">
        <w:trPr>
          <w:trHeight w:val="20"/>
        </w:trPr>
        <w:tc>
          <w:tcPr>
            <w:tcW w:w="207" w:type="pct"/>
            <w:gridSpan w:val="3"/>
          </w:tcPr>
          <w:p w14:paraId="0E66B47F" w14:textId="10755E80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15272ADB" w14:textId="4C265631" w:rsidR="000376BA" w:rsidRPr="00007066" w:rsidRDefault="000376BA" w:rsidP="00F77CEC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Разработка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модуля программы воспитания по </w:t>
            </w:r>
            <w:proofErr w:type="spellStart"/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профориентационной</w:t>
            </w:r>
            <w:proofErr w:type="spellEnd"/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работе</w:t>
            </w:r>
          </w:p>
        </w:tc>
        <w:tc>
          <w:tcPr>
            <w:tcW w:w="727" w:type="pct"/>
            <w:gridSpan w:val="2"/>
          </w:tcPr>
          <w:p w14:paraId="1AA3C850" w14:textId="52DF649B" w:rsidR="000376BA" w:rsidRPr="00007066" w:rsidRDefault="000376BA" w:rsidP="009D7931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Август-сентябрь 2021</w:t>
            </w:r>
          </w:p>
        </w:tc>
        <w:tc>
          <w:tcPr>
            <w:tcW w:w="650" w:type="pct"/>
          </w:tcPr>
          <w:p w14:paraId="29C18015" w14:textId="046DE517" w:rsidR="000376BA" w:rsidRPr="00007066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7D1F38FF" w14:textId="77777777" w:rsidTr="008F1F6B">
        <w:trPr>
          <w:trHeight w:val="20"/>
        </w:trPr>
        <w:tc>
          <w:tcPr>
            <w:tcW w:w="207" w:type="pct"/>
            <w:gridSpan w:val="3"/>
          </w:tcPr>
          <w:p w14:paraId="736CB951" w14:textId="01B70E59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2D0E45BF" w14:textId="3A1450E6" w:rsidR="000376BA" w:rsidRPr="00007066" w:rsidRDefault="000376BA" w:rsidP="00F77CEC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Организация мероприятий по ранней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профориентации обучающихся (6-14 лет)</w:t>
            </w:r>
          </w:p>
        </w:tc>
        <w:tc>
          <w:tcPr>
            <w:tcW w:w="727" w:type="pct"/>
            <w:gridSpan w:val="2"/>
          </w:tcPr>
          <w:p w14:paraId="17968AD4" w14:textId="68C2C9FD" w:rsidR="000376BA" w:rsidRPr="00007066" w:rsidRDefault="000376BA" w:rsidP="009D7931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284BC05B" w14:textId="45F41813" w:rsidR="000376BA" w:rsidRPr="00007066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 руководители ОО, старшие воспитатели</w:t>
            </w:r>
          </w:p>
        </w:tc>
      </w:tr>
      <w:tr w:rsidR="000376BA" w:rsidRPr="00493F69" w14:paraId="3DE6615C" w14:textId="77777777" w:rsidTr="008F1F6B">
        <w:trPr>
          <w:trHeight w:val="20"/>
        </w:trPr>
        <w:tc>
          <w:tcPr>
            <w:tcW w:w="207" w:type="pct"/>
            <w:gridSpan w:val="3"/>
          </w:tcPr>
          <w:p w14:paraId="31DA9BF4" w14:textId="76CD7D77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2A9DA94C" w14:textId="6A0FC230" w:rsidR="000376BA" w:rsidRPr="00007066" w:rsidRDefault="000376BA" w:rsidP="00F77CEC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Обеспечени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е участия учащихся 2-11 классов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во Всеро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ссийских открытых онлайн-уроках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на портале «</w:t>
            </w:r>
            <w:proofErr w:type="spellStart"/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Проектория</w:t>
            </w:r>
            <w:proofErr w:type="spellEnd"/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»</w:t>
            </w:r>
          </w:p>
        </w:tc>
        <w:tc>
          <w:tcPr>
            <w:tcW w:w="727" w:type="pct"/>
            <w:gridSpan w:val="2"/>
          </w:tcPr>
          <w:p w14:paraId="7D749149" w14:textId="5D2A5204" w:rsidR="000376BA" w:rsidRPr="00007066" w:rsidRDefault="000376BA" w:rsidP="009D7931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40274748" w14:textId="61BA9196" w:rsidR="000376BA" w:rsidRPr="00007066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 руководители ОО</w:t>
            </w:r>
          </w:p>
        </w:tc>
      </w:tr>
      <w:tr w:rsidR="000376BA" w:rsidRPr="00493F69" w14:paraId="12920B66" w14:textId="77777777" w:rsidTr="008F1F6B">
        <w:trPr>
          <w:trHeight w:val="20"/>
        </w:trPr>
        <w:tc>
          <w:tcPr>
            <w:tcW w:w="207" w:type="pct"/>
            <w:gridSpan w:val="3"/>
          </w:tcPr>
          <w:p w14:paraId="6563A445" w14:textId="77777777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78B50174" w14:textId="433956C0" w:rsidR="000376BA" w:rsidRPr="00F77CEC" w:rsidRDefault="000376BA" w:rsidP="00F77CEC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Обеспечени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е участия учащихся в конкурсных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мероприятиях </w:t>
            </w:r>
            <w:proofErr w:type="spellStart"/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профориентационной</w:t>
            </w:r>
            <w:proofErr w:type="spellEnd"/>
          </w:p>
          <w:p w14:paraId="1E6DA603" w14:textId="79CE607F" w:rsidR="000376BA" w:rsidRPr="00F77CEC" w:rsidRDefault="000376BA" w:rsidP="00F77CEC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нап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равленности: чемпионат «Молодые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профессионалы» (</w:t>
            </w:r>
            <w:proofErr w:type="spellStart"/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Worldskills</w:t>
            </w:r>
            <w:proofErr w:type="spellEnd"/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Russia</w:t>
            </w:r>
            <w:proofErr w:type="spellEnd"/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), конкурс</w:t>
            </w:r>
          </w:p>
          <w:p w14:paraId="3AA1E520" w14:textId="1024B5C8" w:rsidR="000376BA" w:rsidRPr="00F77CEC" w:rsidRDefault="000376BA" w:rsidP="00F77CEC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«Професс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ия, которую я выбираю», конкурс «Большая перемена», чемпионат </w:t>
            </w:r>
            <w:proofErr w:type="spellStart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Абилимпикс</w:t>
            </w:r>
            <w:proofErr w:type="spellEnd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и </w:t>
            </w:r>
            <w:proofErr w:type="spellStart"/>
            <w:proofErr w:type="gramStart"/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др</w:t>
            </w:r>
            <w:proofErr w:type="spellEnd"/>
            <w:proofErr w:type="gramEnd"/>
          </w:p>
        </w:tc>
        <w:tc>
          <w:tcPr>
            <w:tcW w:w="727" w:type="pct"/>
            <w:gridSpan w:val="2"/>
          </w:tcPr>
          <w:p w14:paraId="6FDFD257" w14:textId="16FC4B56" w:rsidR="000376BA" w:rsidRDefault="000376BA" w:rsidP="009D7931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78954C03" w14:textId="4A335570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 руководители ОО</w:t>
            </w:r>
          </w:p>
        </w:tc>
      </w:tr>
      <w:tr w:rsidR="000376BA" w:rsidRPr="00493F69" w14:paraId="7248DDA6" w14:textId="77777777" w:rsidTr="008F1F6B">
        <w:trPr>
          <w:trHeight w:val="20"/>
        </w:trPr>
        <w:tc>
          <w:tcPr>
            <w:tcW w:w="207" w:type="pct"/>
            <w:gridSpan w:val="3"/>
          </w:tcPr>
          <w:p w14:paraId="39E3E518" w14:textId="77777777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76BA23C3" w14:textId="27A535E8" w:rsidR="000376BA" w:rsidRPr="00F77CEC" w:rsidRDefault="000376BA" w:rsidP="00F77CEC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Обеспечени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е участия учащихся 8-11 классов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в днях «открытых дверей» и др.</w:t>
            </w:r>
          </w:p>
          <w:p w14:paraId="76D8A6A0" w14:textId="24E45E96" w:rsidR="000376BA" w:rsidRPr="00F77CEC" w:rsidRDefault="000376BA" w:rsidP="00F77CEC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proofErr w:type="gramStart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мероприятиях</w:t>
            </w:r>
            <w:proofErr w:type="gramEnd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профориентационной</w:t>
            </w:r>
            <w:proofErr w:type="spellEnd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направленности, проводимых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проф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ессиональными учреждениями Приморского края.</w:t>
            </w:r>
          </w:p>
        </w:tc>
        <w:tc>
          <w:tcPr>
            <w:tcW w:w="727" w:type="pct"/>
            <w:gridSpan w:val="2"/>
          </w:tcPr>
          <w:p w14:paraId="707D5151" w14:textId="680D5E15" w:rsidR="000376BA" w:rsidRDefault="000376BA" w:rsidP="009D7931">
            <w:pPr>
              <w:spacing w:line="220" w:lineRule="exact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12A580BF" w14:textId="4935C95E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 руководители ОО</w:t>
            </w:r>
          </w:p>
        </w:tc>
      </w:tr>
      <w:tr w:rsidR="000376BA" w:rsidRPr="00493F69" w14:paraId="3196E8B5" w14:textId="77777777" w:rsidTr="008F1F6B">
        <w:trPr>
          <w:trHeight w:val="20"/>
        </w:trPr>
        <w:tc>
          <w:tcPr>
            <w:tcW w:w="207" w:type="pct"/>
            <w:gridSpan w:val="3"/>
          </w:tcPr>
          <w:p w14:paraId="13C491F3" w14:textId="77777777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35C1F09C" w14:textId="485D3690" w:rsidR="000376BA" w:rsidRPr="00F77CEC" w:rsidRDefault="000376BA" w:rsidP="00F77CEC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Организация и проведение встреч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представителей образовательных 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организаций</w:t>
            </w:r>
          </w:p>
          <w:p w14:paraId="771FE234" w14:textId="2A7A2020" w:rsidR="000376BA" w:rsidRPr="00F77CEC" w:rsidRDefault="000376BA" w:rsidP="00F77CEC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средн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его профессионального и высшего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профессионального образования 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Приморского края с учащимися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8-11 кла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ссов и их родителями (законными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представителями):</w:t>
            </w:r>
          </w:p>
        </w:tc>
        <w:tc>
          <w:tcPr>
            <w:tcW w:w="727" w:type="pct"/>
            <w:gridSpan w:val="2"/>
          </w:tcPr>
          <w:p w14:paraId="1D35D74F" w14:textId="27D18A5F" w:rsidR="000376BA" w:rsidRDefault="000376BA" w:rsidP="009D7931">
            <w:pPr>
              <w:spacing w:line="220" w:lineRule="exact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3591B343" w14:textId="0074BD3A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 руководители ОО</w:t>
            </w:r>
          </w:p>
        </w:tc>
      </w:tr>
      <w:tr w:rsidR="000376BA" w:rsidRPr="00493F69" w14:paraId="2F5D1CEC" w14:textId="77777777" w:rsidTr="008F1F6B">
        <w:trPr>
          <w:trHeight w:val="20"/>
        </w:trPr>
        <w:tc>
          <w:tcPr>
            <w:tcW w:w="207" w:type="pct"/>
            <w:gridSpan w:val="3"/>
          </w:tcPr>
          <w:p w14:paraId="443559D0" w14:textId="77777777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6D522201" w14:textId="49B4B364" w:rsidR="000376BA" w:rsidRPr="00F77CEC" w:rsidRDefault="000376BA" w:rsidP="00F77CEC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Организация (в рамках мероприятий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, посвященных профессиональным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праздни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кам) </w:t>
            </w:r>
            <w:proofErr w:type="spellStart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профориентационных</w:t>
            </w:r>
            <w:proofErr w:type="spellEnd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акций с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привл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ечением работников предприятий,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профе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ссиональных организаций высшего </w:t>
            </w: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t>образования, ветеранов труда, обучающихся</w:t>
            </w:r>
          </w:p>
          <w:p w14:paraId="4DC36830" w14:textId="02EF6D3D" w:rsidR="000376BA" w:rsidRPr="00F77CEC" w:rsidRDefault="000376BA" w:rsidP="00F77CEC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F77CEC">
              <w:rPr>
                <w:rStyle w:val="20"/>
                <w:rFonts w:eastAsiaTheme="minorHAnsi"/>
                <w:color w:val="auto"/>
                <w:sz w:val="26"/>
                <w:szCs w:val="26"/>
              </w:rPr>
              <w:lastRenderedPageBreak/>
              <w:t>и их родителей</w:t>
            </w:r>
          </w:p>
        </w:tc>
        <w:tc>
          <w:tcPr>
            <w:tcW w:w="727" w:type="pct"/>
            <w:gridSpan w:val="2"/>
          </w:tcPr>
          <w:p w14:paraId="5C80DB4B" w14:textId="1A93CED3" w:rsidR="000376BA" w:rsidRDefault="000376BA" w:rsidP="009D7931">
            <w:pPr>
              <w:spacing w:line="220" w:lineRule="exact"/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lastRenderedPageBreak/>
              <w:t>Весь период</w:t>
            </w:r>
          </w:p>
        </w:tc>
        <w:tc>
          <w:tcPr>
            <w:tcW w:w="650" w:type="pct"/>
          </w:tcPr>
          <w:p w14:paraId="5669AEA0" w14:textId="745F08B6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образования, руководители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ОО</w:t>
            </w:r>
          </w:p>
        </w:tc>
      </w:tr>
      <w:tr w:rsidR="000376BA" w:rsidRPr="00493F69" w14:paraId="45C51E53" w14:textId="77777777" w:rsidTr="008F1F6B">
        <w:trPr>
          <w:trHeight w:val="20"/>
        </w:trPr>
        <w:tc>
          <w:tcPr>
            <w:tcW w:w="207" w:type="pct"/>
            <w:gridSpan w:val="3"/>
          </w:tcPr>
          <w:p w14:paraId="3CA39268" w14:textId="77777777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6A347D84" w14:textId="71E403C8" w:rsidR="000376BA" w:rsidRPr="00F77CEC" w:rsidRDefault="000376BA" w:rsidP="00F77CEC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Проведение встреч «Час с профессионалом»</w:t>
            </w:r>
          </w:p>
        </w:tc>
        <w:tc>
          <w:tcPr>
            <w:tcW w:w="727" w:type="pct"/>
            <w:gridSpan w:val="2"/>
          </w:tcPr>
          <w:p w14:paraId="7AC013B5" w14:textId="7B24FA49" w:rsidR="000376BA" w:rsidRDefault="000376BA" w:rsidP="009D7931">
            <w:pPr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35C0F007" w14:textId="654EA87C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 руководители ОО</w:t>
            </w:r>
          </w:p>
        </w:tc>
      </w:tr>
      <w:tr w:rsidR="000376BA" w:rsidRPr="00493F69" w14:paraId="04649EC7" w14:textId="77777777" w:rsidTr="008F1F6B">
        <w:trPr>
          <w:trHeight w:val="20"/>
        </w:trPr>
        <w:tc>
          <w:tcPr>
            <w:tcW w:w="207" w:type="pct"/>
            <w:gridSpan w:val="3"/>
          </w:tcPr>
          <w:p w14:paraId="290C8B22" w14:textId="77777777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626EC724" w14:textId="1BDAC5D1" w:rsidR="000376BA" w:rsidRPr="00851C71" w:rsidRDefault="000376BA" w:rsidP="00851C71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Ан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кетирование выпускников с целью </w:t>
            </w: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выявления их профессиональной ориентации,</w:t>
            </w:r>
          </w:p>
          <w:p w14:paraId="61426161" w14:textId="44CDA8D6" w:rsidR="000376BA" w:rsidRPr="00851C71" w:rsidRDefault="000376BA" w:rsidP="00851C71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професси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онального самоопределения после </w:t>
            </w: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окончания школы</w:t>
            </w:r>
          </w:p>
        </w:tc>
        <w:tc>
          <w:tcPr>
            <w:tcW w:w="727" w:type="pct"/>
            <w:gridSpan w:val="2"/>
          </w:tcPr>
          <w:p w14:paraId="4A9EB1C3" w14:textId="7B9B767E" w:rsidR="000376BA" w:rsidRDefault="000376BA" w:rsidP="009D7931">
            <w:pPr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4516526B" w14:textId="1853FF0D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4C6777B3" w14:textId="77777777" w:rsidTr="008F1F6B">
        <w:trPr>
          <w:trHeight w:val="20"/>
        </w:trPr>
        <w:tc>
          <w:tcPr>
            <w:tcW w:w="207" w:type="pct"/>
            <w:gridSpan w:val="3"/>
          </w:tcPr>
          <w:p w14:paraId="7904AE83" w14:textId="77777777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43A7D8FE" w14:textId="7BE2D6C7" w:rsidR="000376BA" w:rsidRPr="00851C71" w:rsidRDefault="000376BA" w:rsidP="00851C71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Проведени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е психологического тестирования </w:t>
            </w: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учащихся по профориентации</w:t>
            </w:r>
          </w:p>
        </w:tc>
        <w:tc>
          <w:tcPr>
            <w:tcW w:w="727" w:type="pct"/>
            <w:gridSpan w:val="2"/>
          </w:tcPr>
          <w:p w14:paraId="193C566D" w14:textId="48567BBD" w:rsidR="000376BA" w:rsidRDefault="000376BA" w:rsidP="009D7931">
            <w:pPr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2022-2024</w:t>
            </w:r>
          </w:p>
        </w:tc>
        <w:tc>
          <w:tcPr>
            <w:tcW w:w="650" w:type="pct"/>
          </w:tcPr>
          <w:p w14:paraId="3ACC5862" w14:textId="553B472B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 руководители ОО, педагоги-психологи МБОО ДО ЦДО</w:t>
            </w:r>
          </w:p>
        </w:tc>
      </w:tr>
      <w:tr w:rsidR="000376BA" w:rsidRPr="00493F69" w14:paraId="588BD1B3" w14:textId="77777777" w:rsidTr="008F1F6B">
        <w:trPr>
          <w:trHeight w:val="20"/>
        </w:trPr>
        <w:tc>
          <w:tcPr>
            <w:tcW w:w="207" w:type="pct"/>
            <w:gridSpan w:val="3"/>
          </w:tcPr>
          <w:p w14:paraId="2435CB06" w14:textId="77777777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3EBA744E" w14:textId="46A70D99" w:rsidR="000376BA" w:rsidRPr="00851C71" w:rsidRDefault="000376BA" w:rsidP="00851C71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А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пробация новых форм организации </w:t>
            </w:r>
            <w:proofErr w:type="spellStart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профориентационной</w:t>
            </w:r>
            <w:proofErr w:type="spellEnd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работы на </w:t>
            </w: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муниципальном и школьном уровнях</w:t>
            </w:r>
          </w:p>
        </w:tc>
        <w:tc>
          <w:tcPr>
            <w:tcW w:w="727" w:type="pct"/>
            <w:gridSpan w:val="2"/>
          </w:tcPr>
          <w:p w14:paraId="120CA6FC" w14:textId="72A7509C" w:rsidR="000376BA" w:rsidRDefault="000376BA" w:rsidP="009D7931">
            <w:pPr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2022-2024</w:t>
            </w:r>
          </w:p>
        </w:tc>
        <w:tc>
          <w:tcPr>
            <w:tcW w:w="650" w:type="pct"/>
          </w:tcPr>
          <w:p w14:paraId="0A6ED270" w14:textId="6B6BA82A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 руководители ОО</w:t>
            </w:r>
          </w:p>
        </w:tc>
      </w:tr>
      <w:tr w:rsidR="000376BA" w:rsidRPr="00493F69" w14:paraId="1FCF39DA" w14:textId="77777777" w:rsidTr="008F1F6B">
        <w:trPr>
          <w:trHeight w:val="20"/>
        </w:trPr>
        <w:tc>
          <w:tcPr>
            <w:tcW w:w="207" w:type="pct"/>
            <w:gridSpan w:val="3"/>
          </w:tcPr>
          <w:p w14:paraId="7D3CDB69" w14:textId="77777777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22BA38B1" w14:textId="427C485B" w:rsidR="000376BA" w:rsidRPr="00851C71" w:rsidRDefault="000376BA" w:rsidP="00851C71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Заключение договоров о сетевом взаимодействии с учреждениями </w:t>
            </w: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доп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олнительного образования, иными </w:t>
            </w: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учреждени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ями и предприятиями по вопросам </w:t>
            </w: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организации </w:t>
            </w:r>
            <w:proofErr w:type="spellStart"/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профориентационной</w:t>
            </w:r>
            <w:proofErr w:type="spellEnd"/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работы</w:t>
            </w:r>
          </w:p>
        </w:tc>
        <w:tc>
          <w:tcPr>
            <w:tcW w:w="727" w:type="pct"/>
            <w:gridSpan w:val="2"/>
          </w:tcPr>
          <w:p w14:paraId="5D1DA734" w14:textId="54744F72" w:rsidR="000376BA" w:rsidRDefault="000376BA" w:rsidP="009D7931">
            <w:pPr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2022-2024</w:t>
            </w:r>
          </w:p>
        </w:tc>
        <w:tc>
          <w:tcPr>
            <w:tcW w:w="650" w:type="pct"/>
          </w:tcPr>
          <w:p w14:paraId="55A46BFA" w14:textId="0D189C6A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 руководители ОО</w:t>
            </w:r>
          </w:p>
        </w:tc>
      </w:tr>
      <w:tr w:rsidR="000376BA" w:rsidRPr="00493F69" w14:paraId="690ED954" w14:textId="77777777" w:rsidTr="008F1F6B">
        <w:trPr>
          <w:trHeight w:val="20"/>
        </w:trPr>
        <w:tc>
          <w:tcPr>
            <w:tcW w:w="207" w:type="pct"/>
            <w:gridSpan w:val="3"/>
          </w:tcPr>
          <w:p w14:paraId="4E57847A" w14:textId="77777777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0E82248D" w14:textId="2EBDBC2A" w:rsidR="000376BA" w:rsidRDefault="000376BA" w:rsidP="00851C71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Проведение мероприятий по </w:t>
            </w: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стимул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ированию заключения договоров о </w:t>
            </w: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целево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м поступлении в образовательные организации профессионального </w:t>
            </w: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образован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ия, образовательные организации </w:t>
            </w: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высшего образования с выпускниками</w:t>
            </w:r>
          </w:p>
        </w:tc>
        <w:tc>
          <w:tcPr>
            <w:tcW w:w="727" w:type="pct"/>
            <w:gridSpan w:val="2"/>
          </w:tcPr>
          <w:p w14:paraId="31C0DBBD" w14:textId="0179A588" w:rsidR="000376BA" w:rsidRDefault="000376BA" w:rsidP="009D7931">
            <w:pPr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4EBAA312" w14:textId="7C0C405B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образования, руководители ОО</w:t>
            </w:r>
          </w:p>
        </w:tc>
      </w:tr>
      <w:tr w:rsidR="000376BA" w:rsidRPr="00493F69" w14:paraId="6D392C09" w14:textId="77777777" w:rsidTr="008F1F6B">
        <w:trPr>
          <w:trHeight w:val="20"/>
        </w:trPr>
        <w:tc>
          <w:tcPr>
            <w:tcW w:w="207" w:type="pct"/>
            <w:gridSpan w:val="3"/>
          </w:tcPr>
          <w:p w14:paraId="723D763E" w14:textId="77777777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3AEE20EF" w14:textId="76387E89" w:rsidR="000376BA" w:rsidRDefault="000376BA" w:rsidP="00851C71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Монитор</w:t>
            </w:r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инг </w:t>
            </w:r>
            <w:proofErr w:type="spellStart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>трудООстройства</w:t>
            </w:r>
            <w:proofErr w:type="spellEnd"/>
            <w:r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выпускников ОО</w:t>
            </w:r>
          </w:p>
        </w:tc>
        <w:tc>
          <w:tcPr>
            <w:tcW w:w="727" w:type="pct"/>
            <w:gridSpan w:val="2"/>
          </w:tcPr>
          <w:p w14:paraId="1B86EAB0" w14:textId="77777777" w:rsidR="000376BA" w:rsidRDefault="000376BA" w:rsidP="009D7931">
            <w:pPr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Май-август (предварительные данные)</w:t>
            </w:r>
          </w:p>
          <w:p w14:paraId="5C7246C4" w14:textId="120FBDD9" w:rsidR="000376BA" w:rsidRDefault="000376BA" w:rsidP="009D7931">
            <w:pPr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сентябрь</w:t>
            </w:r>
          </w:p>
        </w:tc>
        <w:tc>
          <w:tcPr>
            <w:tcW w:w="650" w:type="pct"/>
          </w:tcPr>
          <w:p w14:paraId="2711B428" w14:textId="7C4DD744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7471BD1C" w14:textId="77777777" w:rsidTr="008F1F6B">
        <w:trPr>
          <w:trHeight w:val="20"/>
        </w:trPr>
        <w:tc>
          <w:tcPr>
            <w:tcW w:w="207" w:type="pct"/>
            <w:gridSpan w:val="3"/>
          </w:tcPr>
          <w:p w14:paraId="0816F2D6" w14:textId="21E61065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736EB13D" w14:textId="326AE8AF" w:rsidR="000376BA" w:rsidRPr="00851C71" w:rsidRDefault="000376BA" w:rsidP="00851C71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Разработка адресных методических рекомендаций для различных категорий педагогических работников</w:t>
            </w:r>
          </w:p>
        </w:tc>
        <w:tc>
          <w:tcPr>
            <w:tcW w:w="727" w:type="pct"/>
            <w:gridSpan w:val="2"/>
          </w:tcPr>
          <w:p w14:paraId="78926585" w14:textId="4A6D48AE" w:rsidR="000376BA" w:rsidRDefault="000376BA" w:rsidP="009D7931">
            <w:pPr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При необходимости</w:t>
            </w:r>
          </w:p>
        </w:tc>
        <w:tc>
          <w:tcPr>
            <w:tcW w:w="650" w:type="pct"/>
          </w:tcPr>
          <w:p w14:paraId="234DA2F8" w14:textId="519281FA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0376BA" w:rsidRPr="00493F69" w14:paraId="247FEF06" w14:textId="77777777" w:rsidTr="008F1F6B">
        <w:trPr>
          <w:trHeight w:val="20"/>
        </w:trPr>
        <w:tc>
          <w:tcPr>
            <w:tcW w:w="207" w:type="pct"/>
            <w:gridSpan w:val="3"/>
          </w:tcPr>
          <w:p w14:paraId="7D2E8EBC" w14:textId="77777777" w:rsidR="000376BA" w:rsidRPr="007A75CC" w:rsidRDefault="000376BA" w:rsidP="00326A36">
            <w:pPr>
              <w:pStyle w:val="a6"/>
              <w:numPr>
                <w:ilvl w:val="0"/>
                <w:numId w:val="15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pct"/>
            <w:gridSpan w:val="2"/>
            <w:vAlign w:val="center"/>
          </w:tcPr>
          <w:p w14:paraId="63423ED9" w14:textId="77777777" w:rsidR="000376BA" w:rsidRPr="00851C71" w:rsidRDefault="000376BA" w:rsidP="00851C71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Реализация корректирующих мероприятий, принятие управленческих решений,</w:t>
            </w:r>
          </w:p>
          <w:p w14:paraId="7E26C172" w14:textId="2EE702C2" w:rsidR="000376BA" w:rsidRPr="00851C71" w:rsidRDefault="000376BA" w:rsidP="00851C71">
            <w:pPr>
              <w:pStyle w:val="a6"/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направленных на повышение качества организации </w:t>
            </w:r>
            <w:proofErr w:type="spellStart"/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>профориентационной</w:t>
            </w:r>
            <w:proofErr w:type="spellEnd"/>
            <w:r w:rsidRPr="00851C71">
              <w:rPr>
                <w:rStyle w:val="20"/>
                <w:rFonts w:eastAsiaTheme="minorHAnsi"/>
                <w:color w:val="auto"/>
                <w:sz w:val="26"/>
                <w:szCs w:val="26"/>
              </w:rPr>
              <w:t xml:space="preserve"> работ</w:t>
            </w:r>
          </w:p>
        </w:tc>
        <w:tc>
          <w:tcPr>
            <w:tcW w:w="727" w:type="pct"/>
            <w:gridSpan w:val="2"/>
          </w:tcPr>
          <w:p w14:paraId="2FD83C0F" w14:textId="57CF22AF" w:rsidR="000376BA" w:rsidRDefault="000376BA" w:rsidP="009D7931">
            <w:pPr>
              <w:jc w:val="center"/>
              <w:rPr>
                <w:rStyle w:val="20"/>
                <w:rFonts w:eastAsiaTheme="minorHAnsi"/>
                <w:sz w:val="26"/>
                <w:szCs w:val="26"/>
              </w:rPr>
            </w:pPr>
            <w:r>
              <w:rPr>
                <w:rStyle w:val="20"/>
                <w:rFonts w:eastAsiaTheme="minorHAnsi"/>
                <w:sz w:val="26"/>
                <w:szCs w:val="26"/>
              </w:rPr>
              <w:t>При необходимости</w:t>
            </w:r>
          </w:p>
        </w:tc>
        <w:tc>
          <w:tcPr>
            <w:tcW w:w="650" w:type="pct"/>
          </w:tcPr>
          <w:p w14:paraId="1584D8DA" w14:textId="4072677F" w:rsidR="000376BA" w:rsidRDefault="000376BA" w:rsidP="009D79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0376BA" w:rsidRPr="00493F69" w14:paraId="74E5ADFC" w14:textId="77777777" w:rsidTr="008F1F6B">
        <w:trPr>
          <w:trHeight w:val="20"/>
        </w:trPr>
        <w:tc>
          <w:tcPr>
            <w:tcW w:w="5000" w:type="pct"/>
            <w:gridSpan w:val="8"/>
            <w:shd w:val="clear" w:color="auto" w:fill="auto"/>
          </w:tcPr>
          <w:p w14:paraId="2835BBD5" w14:textId="2541B506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3073A8E8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60238D8B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4EF9EF5A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65603213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366DEFB3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329175FA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1167CA65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55CC3E9C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178AD02C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4360F83C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7A1FDDE0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338FD08A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2F4002D8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45B9E199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07108F37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2152E249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72D20813" w14:textId="77777777" w:rsidR="00E82555" w:rsidRDefault="00E82555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7E8CAAB3" w14:textId="77777777" w:rsidR="00E82555" w:rsidRDefault="00E82555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757D8125" w14:textId="77777777" w:rsidR="00E82555" w:rsidRDefault="00E82555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6AD06CD6" w14:textId="77777777" w:rsidR="00E82555" w:rsidRDefault="00E82555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58EC4C72" w14:textId="77777777" w:rsidR="00E82555" w:rsidRDefault="00E82555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7C3D913E" w14:textId="77777777" w:rsidR="00E82555" w:rsidRDefault="00E82555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60FA03F0" w14:textId="77777777" w:rsidR="00E82555" w:rsidRDefault="00E82555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7275F729" w14:textId="77777777" w:rsidR="00E82555" w:rsidRDefault="00E82555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3297CC18" w14:textId="77777777" w:rsidR="00E82555" w:rsidRDefault="00E82555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047D734A" w14:textId="77777777" w:rsidR="00E82555" w:rsidRDefault="00E82555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03BFD1EE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70E54EE8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2FD37F98" w14:textId="77777777" w:rsidR="000376BA" w:rsidRDefault="000376BA" w:rsidP="00851C71">
            <w:pPr>
              <w:pStyle w:val="a7"/>
              <w:jc w:val="center"/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  <w:r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  <w:t>5.</w:t>
            </w:r>
            <w:r w:rsidRPr="00851C71"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  <w:t>Система мониторинга эффективности деятельности руководителей ОО</w:t>
            </w:r>
          </w:p>
          <w:p w14:paraId="30400D16" w14:textId="77777777" w:rsidR="000376BA" w:rsidRPr="00D50BB8" w:rsidRDefault="000376BA" w:rsidP="00D50BB8">
            <w:pPr>
              <w:rPr>
                <w:rStyle w:val="21"/>
                <w:rFonts w:eastAsiaTheme="minorHAnsi"/>
                <w:i/>
                <w:color w:val="auto"/>
                <w:sz w:val="28"/>
                <w:szCs w:val="28"/>
              </w:rPr>
            </w:pPr>
          </w:p>
          <w:p w14:paraId="17D97604" w14:textId="77777777" w:rsidR="000376BA" w:rsidRPr="005C3ADD" w:rsidRDefault="000376BA" w:rsidP="00D50BB8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Цель: </w:t>
            </w: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совершенствование муниципальной </w:t>
            </w:r>
            <w:proofErr w:type="gramStart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системы мониторинга эффективности деятельности руководителей образовательных организаций Пограничного муниципального округа</w:t>
            </w:r>
            <w:proofErr w:type="gramEnd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0A535FF1" w14:textId="77777777" w:rsidR="000376BA" w:rsidRPr="005C3ADD" w:rsidRDefault="000376BA" w:rsidP="00D50BB8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3592264D" w14:textId="77777777" w:rsidR="000376BA" w:rsidRPr="005C3ADD" w:rsidRDefault="000376BA" w:rsidP="00D50BB8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Актуальность цели (проблемы, на решение которых направленная цель):</w:t>
            </w:r>
          </w:p>
          <w:p w14:paraId="7D9102E9" w14:textId="77777777" w:rsidR="000376BA" w:rsidRPr="005C3ADD" w:rsidRDefault="000376BA" w:rsidP="00D50BB8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несоответствие муниципальной </w:t>
            </w:r>
            <w:proofErr w:type="gramStart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системы мониторинга эффективности деятельности руководителей</w:t>
            </w:r>
            <w:proofErr w:type="gramEnd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ОО действующим требованиям, </w:t>
            </w:r>
          </w:p>
          <w:p w14:paraId="7D588F59" w14:textId="77777777" w:rsidR="000376BA" w:rsidRPr="005C3ADD" w:rsidRDefault="000376BA" w:rsidP="00D50BB8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рост доли руководителей ОО с низким уровнем </w:t>
            </w:r>
            <w:proofErr w:type="spellStart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сформированности</w:t>
            </w:r>
            <w:proofErr w:type="spellEnd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профессиональных компетенций, </w:t>
            </w:r>
          </w:p>
          <w:p w14:paraId="56BA9F29" w14:textId="77777777" w:rsidR="000376BA" w:rsidRPr="005C3ADD" w:rsidRDefault="000376BA" w:rsidP="00D50BB8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отсутствие системы работы с лицами, зачисленными в резерв управленческих кадров, </w:t>
            </w:r>
          </w:p>
          <w:p w14:paraId="44A16FFA" w14:textId="77777777" w:rsidR="000376BA" w:rsidRPr="005C3ADD" w:rsidRDefault="000376BA" w:rsidP="00D50BB8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низкий уровень мотивации работников системы образования к выполнению административных функций, </w:t>
            </w:r>
          </w:p>
          <w:p w14:paraId="562E8582" w14:textId="77777777" w:rsidR="000376BA" w:rsidRPr="005C3ADD" w:rsidRDefault="000376BA" w:rsidP="00D50BB8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негативная динамика количества педагогических работников, имеющих квалификационные категории, </w:t>
            </w:r>
          </w:p>
          <w:p w14:paraId="7BBE67E6" w14:textId="77777777" w:rsidR="000376BA" w:rsidRPr="005C3ADD" w:rsidRDefault="000376BA" w:rsidP="00D50BB8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отсутствие ротации кадров (увеличение среднего возраста педагогических коллективов на протяжении последних 5 лет)</w:t>
            </w:r>
          </w:p>
          <w:p w14:paraId="08CFD89B" w14:textId="77777777" w:rsidR="000376BA" w:rsidRPr="005C3ADD" w:rsidRDefault="000376BA" w:rsidP="00D50BB8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Задачи:</w:t>
            </w:r>
          </w:p>
          <w:p w14:paraId="1B8888BC" w14:textId="77777777" w:rsidR="000376BA" w:rsidRPr="005C3ADD" w:rsidRDefault="000376BA" w:rsidP="00D50BB8">
            <w:pPr>
              <w:pStyle w:val="a7"/>
              <w:ind w:left="0" w:firstLine="567"/>
              <w:jc w:val="both"/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</w:pP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ym w:font="Symbol" w:char="F02D"/>
            </w: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сформировать систему мониторинга, соответствующую действующим требованиям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и</w:t>
            </w:r>
            <w:r w:rsidRPr="005C3ADD">
              <w:rPr>
                <w:rStyle w:val="21"/>
                <w:rFonts w:eastAsiaTheme="minorHAnsi"/>
                <w:i/>
                <w:color w:val="auto"/>
                <w:sz w:val="26"/>
                <w:szCs w:val="26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направленную на выявление динамики в эффективности деятельности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руководителей ОО;</w:t>
            </w:r>
          </w:p>
          <w:p w14:paraId="47B46C1E" w14:textId="77777777" w:rsidR="000376BA" w:rsidRPr="005C3ADD" w:rsidRDefault="000376BA" w:rsidP="00D50BB8">
            <w:pPr>
              <w:pStyle w:val="a7"/>
              <w:ind w:left="0" w:firstLine="567"/>
              <w:jc w:val="both"/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</w:pP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ym w:font="Symbol" w:char="F02D"/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 xml:space="preserve"> совершенствовать систему работы по формированию профессиональных и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личностных качеств руководителей ОО, механизмов сопровождения их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профессионального развития;</w:t>
            </w:r>
          </w:p>
          <w:p w14:paraId="315E2170" w14:textId="77777777" w:rsidR="000376BA" w:rsidRPr="005C3ADD" w:rsidRDefault="000376BA" w:rsidP="00D50BB8">
            <w:pPr>
              <w:pStyle w:val="a7"/>
              <w:ind w:left="0" w:firstLine="567"/>
              <w:jc w:val="both"/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</w:pP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ym w:font="Symbol" w:char="F02D"/>
            </w: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обеспечить непрерывное профессиональное развитие руководителей ОО по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актуальным вопросам развития системы образования;</w:t>
            </w:r>
          </w:p>
          <w:p w14:paraId="61C36FB9" w14:textId="77777777" w:rsidR="000376BA" w:rsidRPr="005C3ADD" w:rsidRDefault="000376BA" w:rsidP="00D50BB8">
            <w:pPr>
              <w:pStyle w:val="a7"/>
              <w:ind w:left="0" w:firstLine="567"/>
              <w:jc w:val="both"/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</w:pP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ym w:font="Symbol" w:char="F02D"/>
            </w: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совершенствовать работу по формированию резерва руководящих кадров, систему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подготовки кандидатов, включенных в кадровый резерв;</w:t>
            </w:r>
          </w:p>
          <w:p w14:paraId="4D8D1FC7" w14:textId="77777777" w:rsidR="00E82555" w:rsidRDefault="000376BA" w:rsidP="00E82555">
            <w:pPr>
              <w:pStyle w:val="a7"/>
              <w:ind w:left="0" w:firstLine="567"/>
              <w:jc w:val="both"/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ym w:font="Symbol" w:char="F02D"/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реализовать комплекс мер по совершенствованию кадрового потенциала ОО (в том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числе внедрение эффективных механизмов мотивации).</w:t>
            </w:r>
          </w:p>
          <w:p w14:paraId="2DFE0AED" w14:textId="77777777" w:rsidR="00E02DD7" w:rsidRDefault="00E02DD7" w:rsidP="00E82555">
            <w:pPr>
              <w:pStyle w:val="a7"/>
              <w:ind w:left="0" w:firstLine="567"/>
              <w:jc w:val="both"/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</w:pPr>
          </w:p>
          <w:p w14:paraId="02916B20" w14:textId="77777777" w:rsidR="00E82555" w:rsidRDefault="00E82555" w:rsidP="00E82555">
            <w:pPr>
              <w:pStyle w:val="a7"/>
              <w:ind w:left="0"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Показатели:</w:t>
            </w: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показатели достижения цели включают в себя следующие направления: </w:t>
            </w:r>
          </w:p>
          <w:p w14:paraId="44432E2A" w14:textId="77777777" w:rsidR="00E82555" w:rsidRDefault="00E82555" w:rsidP="00E82555">
            <w:pPr>
              <w:pStyle w:val="a7"/>
              <w:ind w:left="0"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уровень </w:t>
            </w:r>
            <w:proofErr w:type="spellStart"/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>сформированности</w:t>
            </w:r>
            <w:proofErr w:type="spellEnd"/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профессиональных компетенций руководителей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ОО</w:t>
            </w: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</w:p>
          <w:p w14:paraId="4B945E21" w14:textId="77777777" w:rsidR="00E82555" w:rsidRDefault="00E82555" w:rsidP="00E82555">
            <w:pPr>
              <w:pStyle w:val="a7"/>
              <w:ind w:left="0"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качество управленческой деятельности руководителей, </w:t>
            </w:r>
          </w:p>
          <w:p w14:paraId="508B3129" w14:textId="77777777" w:rsidR="00E82555" w:rsidRDefault="00E82555" w:rsidP="00E82555">
            <w:pPr>
              <w:pStyle w:val="a7"/>
              <w:ind w:left="0"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укомплектованность ОО</w:t>
            </w: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квалифицированными кадрами, </w:t>
            </w:r>
          </w:p>
          <w:p w14:paraId="524DDC10" w14:textId="77777777" w:rsidR="00E82555" w:rsidRDefault="00E82555" w:rsidP="00E82555">
            <w:pPr>
              <w:pStyle w:val="a7"/>
              <w:ind w:left="0"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качество подготовки </w:t>
            </w:r>
            <w:proofErr w:type="gramStart"/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</w:p>
          <w:p w14:paraId="72F347B0" w14:textId="77777777" w:rsidR="00E82555" w:rsidRDefault="00E82555" w:rsidP="00E82555">
            <w:pPr>
              <w:pStyle w:val="a7"/>
              <w:ind w:left="0"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реализация дополнительных общеобразовательных программ, </w:t>
            </w:r>
          </w:p>
          <w:p w14:paraId="25FF7666" w14:textId="77777777" w:rsidR="00E82555" w:rsidRDefault="00E82555" w:rsidP="00E82555">
            <w:pPr>
              <w:pStyle w:val="a7"/>
              <w:ind w:left="0"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>профориентационная</w:t>
            </w:r>
            <w:proofErr w:type="spellEnd"/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работа, </w:t>
            </w:r>
          </w:p>
          <w:p w14:paraId="075BB297" w14:textId="1508E447" w:rsidR="00E82555" w:rsidRDefault="00E82555" w:rsidP="00E82555">
            <w:pPr>
              <w:pStyle w:val="a7"/>
              <w:ind w:left="0"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условия для получения образования, в том числе обучающихся с ОВЗ и детей-инвалидов. </w:t>
            </w:r>
          </w:p>
          <w:p w14:paraId="112A44AC" w14:textId="77777777" w:rsidR="00E82555" w:rsidRPr="00E82555" w:rsidRDefault="00E82555" w:rsidP="00E82555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B0201FF" w14:textId="55C0744C" w:rsidR="00E82555" w:rsidRPr="00E82555" w:rsidRDefault="000376BA" w:rsidP="00E82555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Методы сбора информации: </w:t>
            </w:r>
          </w:p>
          <w:p w14:paraId="61BB30AF" w14:textId="77777777" w:rsidR="00E82555" w:rsidRDefault="000376BA" w:rsidP="00E82555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контент-анализ документов (отчетов ОО (в том числе отчетов о результатах </w:t>
            </w:r>
            <w:proofErr w:type="spellStart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самообследования</w:t>
            </w:r>
            <w:proofErr w:type="spellEnd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ОО), материалов муниципальной методической службы, аналитических материалов по результатам мониторинговых исследований регионального и федерального уровней, результатам независимой оценки качества предоставляемых образовательных услуг), открытые статистические данные (в том числе региональной статистики), экспертная оценка условий организации образовательной деятельности, данные, размещенные на официальном сайте ОО в информационно-коммуникационной сети «Интернет», мониторинговые исследования на</w:t>
            </w:r>
            <w:proofErr w:type="gramEnd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муниципальном </w:t>
            </w:r>
            <w:proofErr w:type="gramStart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уровне</w:t>
            </w:r>
            <w:proofErr w:type="gramEnd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тестирование/социологический опрос (контекстные данные ОО</w:t>
            </w:r>
            <w:r w:rsidR="00E825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). </w:t>
            </w:r>
          </w:p>
          <w:p w14:paraId="067D492C" w14:textId="77777777" w:rsidR="00E82555" w:rsidRDefault="00E82555" w:rsidP="00E82555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6CF7BAB1" w14:textId="6547971E" w:rsidR="000376BA" w:rsidRPr="005C3ADD" w:rsidRDefault="000376BA" w:rsidP="00E82555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Методы обработки информации</w:t>
            </w: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: комплексный анализ, структурирование данных,</w:t>
            </w: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автоматизированная обработка.</w:t>
            </w:r>
          </w:p>
          <w:p w14:paraId="0F10602A" w14:textId="77777777" w:rsidR="000376BA" w:rsidRPr="005C3ADD" w:rsidRDefault="000376BA" w:rsidP="002322FA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641BE367" w14:textId="2D232094" w:rsidR="000376BA" w:rsidRPr="005C3ADD" w:rsidRDefault="000376BA" w:rsidP="002322FA">
            <w:pPr>
              <w:pStyle w:val="a7"/>
              <w:ind w:left="0" w:firstLine="567"/>
              <w:jc w:val="both"/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</w:pPr>
            <w:r w:rsidRPr="005C3ADD">
              <w:rPr>
                <w:rStyle w:val="21"/>
                <w:rFonts w:eastAsiaTheme="minorHAnsi"/>
                <w:color w:val="auto"/>
                <w:sz w:val="26"/>
                <w:szCs w:val="26"/>
              </w:rPr>
              <w:t>Мониторинг показателей: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 xml:space="preserve"> мониторинг показателей проводится в течение учебного года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в соответствии с планом деятельности отдела образования Администрации ПМО. По результатам мониторинга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принимаются соответствующие управленческие решения.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</w:p>
          <w:p w14:paraId="38BD26F6" w14:textId="77777777" w:rsidR="000376BA" w:rsidRPr="005C3ADD" w:rsidRDefault="000376BA" w:rsidP="002322FA">
            <w:pPr>
              <w:pStyle w:val="a7"/>
              <w:ind w:left="0" w:firstLine="567"/>
              <w:jc w:val="both"/>
              <w:rPr>
                <w:rStyle w:val="21"/>
                <w:rFonts w:eastAsiaTheme="minorHAnsi"/>
                <w:color w:val="auto"/>
                <w:sz w:val="26"/>
                <w:szCs w:val="26"/>
              </w:rPr>
            </w:pPr>
          </w:p>
          <w:p w14:paraId="0E186607" w14:textId="77777777" w:rsidR="00E82555" w:rsidRDefault="000376BA" w:rsidP="00E82555">
            <w:pPr>
              <w:ind w:firstLine="567"/>
              <w:jc w:val="both"/>
              <w:rPr>
                <w:rStyle w:val="21"/>
                <w:rFonts w:eastAsiaTheme="minorHAnsi"/>
                <w:color w:val="auto"/>
                <w:sz w:val="26"/>
                <w:szCs w:val="26"/>
              </w:rPr>
            </w:pPr>
            <w:r w:rsidRPr="00E82555">
              <w:rPr>
                <w:rStyle w:val="21"/>
                <w:rFonts w:eastAsiaTheme="minorHAnsi"/>
                <w:color w:val="auto"/>
                <w:sz w:val="26"/>
                <w:szCs w:val="26"/>
              </w:rPr>
              <w:t>Анализ результатов мониторинга:</w:t>
            </w:r>
          </w:p>
          <w:p w14:paraId="3E93C7FB" w14:textId="77777777" w:rsidR="00E82555" w:rsidRDefault="00E82555" w:rsidP="00E82555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 w:bidi="ru-RU"/>
              </w:rPr>
            </w:pP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анализ проводится по следующим направлениям: </w:t>
            </w:r>
          </w:p>
          <w:p w14:paraId="242AA633" w14:textId="77777777" w:rsidR="00E82555" w:rsidRDefault="00E82555" w:rsidP="00E82555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>качество и общедос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тупность общего образования в ОО</w:t>
            </w: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</w:p>
          <w:p w14:paraId="3490AEC2" w14:textId="77777777" w:rsidR="00E82555" w:rsidRDefault="00E82555" w:rsidP="00E82555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результативность образовательной деятельности, </w:t>
            </w:r>
          </w:p>
          <w:p w14:paraId="186AA61F" w14:textId="77777777" w:rsidR="00E82555" w:rsidRDefault="00E82555" w:rsidP="00E82555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условий для повышения эффективности учебно-воспитательного процесса, </w:t>
            </w:r>
          </w:p>
          <w:p w14:paraId="46716B17" w14:textId="77777777" w:rsidR="00E82555" w:rsidRDefault="00E82555" w:rsidP="00E82555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социальный критерий, </w:t>
            </w:r>
          </w:p>
          <w:p w14:paraId="3B2BB0A6" w14:textId="77777777" w:rsidR="00E82555" w:rsidRDefault="00E82555" w:rsidP="00E82555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условий для сохранения здоровья учащихся в учреждении, </w:t>
            </w:r>
          </w:p>
          <w:p w14:paraId="14B4C0BE" w14:textId="77777777" w:rsidR="00E82555" w:rsidRDefault="00E82555" w:rsidP="00E82555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эффективность управленческой деятельности, </w:t>
            </w:r>
          </w:p>
          <w:p w14:paraId="11BBB832" w14:textId="7552E959" w:rsidR="00E82555" w:rsidRPr="00E82555" w:rsidRDefault="00E82555" w:rsidP="00E82555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 w:bidi="ru-RU"/>
              </w:rPr>
            </w:pP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реализации основной образовательной программы дошкольного образования.</w:t>
            </w:r>
            <w:r w:rsidRPr="00E82555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  <w:p w14:paraId="30FD5917" w14:textId="77777777" w:rsidR="00E82555" w:rsidRDefault="00E82555" w:rsidP="00E82555">
            <w:pPr>
              <w:autoSpaceDE w:val="0"/>
              <w:autoSpaceDN w:val="0"/>
              <w:adjustRightInd w:val="0"/>
              <w:spacing w:after="200"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82555">
              <w:rPr>
                <w:rFonts w:ascii="Times New Roman" w:eastAsia="Calibri" w:hAnsi="Times New Roman" w:cs="Times New Roman"/>
                <w:sz w:val="26"/>
                <w:szCs w:val="26"/>
              </w:rPr>
              <w:t>По результатам проведённого анализа разрабатываются адресные рекомендации для соответствующих участн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иков образовательных отношений.</w:t>
            </w:r>
          </w:p>
          <w:p w14:paraId="33E6369A" w14:textId="024F8D32" w:rsidR="000376BA" w:rsidRPr="00E82555" w:rsidRDefault="000376BA" w:rsidP="00E82555">
            <w:pPr>
              <w:autoSpaceDE w:val="0"/>
              <w:autoSpaceDN w:val="0"/>
              <w:adjustRightInd w:val="0"/>
              <w:ind w:firstLine="567"/>
              <w:jc w:val="both"/>
              <w:rPr>
                <w:rStyle w:val="21"/>
                <w:rFonts w:eastAsia="Calibri"/>
                <w:b w:val="0"/>
                <w:bCs w:val="0"/>
                <w:color w:val="auto"/>
                <w:sz w:val="26"/>
                <w:szCs w:val="26"/>
                <w:lang w:eastAsia="en-US" w:bidi="ar-SA"/>
              </w:rPr>
            </w:pPr>
            <w:r w:rsidRPr="00E82555">
              <w:rPr>
                <w:rStyle w:val="21"/>
                <w:rFonts w:eastAsiaTheme="minorHAnsi"/>
                <w:color w:val="auto"/>
                <w:sz w:val="26"/>
                <w:szCs w:val="26"/>
              </w:rPr>
              <w:t>Адресные рекомендации:</w:t>
            </w:r>
            <w:r w:rsidRPr="00E82555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 xml:space="preserve"> </w:t>
            </w:r>
          </w:p>
          <w:p w14:paraId="48BD1574" w14:textId="77777777" w:rsidR="000376BA" w:rsidRPr="005C3ADD" w:rsidRDefault="000376BA" w:rsidP="00E82555">
            <w:pPr>
              <w:pStyle w:val="a7"/>
              <w:ind w:left="0" w:firstLine="567"/>
              <w:jc w:val="both"/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</w:pP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методические рекомендации для руководящих работников ОО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 xml:space="preserve">по актуальным вопросам совершенствования системы управления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lastRenderedPageBreak/>
              <w:t>в соответствии с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 xml:space="preserve">установленными показателями эффективности деятельности, </w:t>
            </w:r>
          </w:p>
          <w:p w14:paraId="493A6E59" w14:textId="77777777" w:rsidR="000376BA" w:rsidRPr="005C3ADD" w:rsidRDefault="000376BA" w:rsidP="00E82555">
            <w:pPr>
              <w:pStyle w:val="a7"/>
              <w:ind w:left="0" w:firstLine="567"/>
              <w:jc w:val="both"/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</w:pP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адресные рекомендации для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работников системы образования, включенных в кадровый резерв по вопросам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 xml:space="preserve">совершенствования профессионального мастерства, </w:t>
            </w:r>
          </w:p>
          <w:p w14:paraId="0E590460" w14:textId="77777777" w:rsidR="000376BA" w:rsidRPr="005C3ADD" w:rsidRDefault="000376BA" w:rsidP="00E82555">
            <w:pPr>
              <w:pStyle w:val="a7"/>
              <w:ind w:left="0" w:firstLine="567"/>
              <w:jc w:val="both"/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</w:pP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адресные методические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рекомендации по совершенствованию работы с кадрами в целях повышения их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 xml:space="preserve">профессиональных компетенций, </w:t>
            </w:r>
          </w:p>
          <w:p w14:paraId="28321AFA" w14:textId="77777777" w:rsidR="000376BA" w:rsidRPr="005C3ADD" w:rsidRDefault="000376BA" w:rsidP="00E82555">
            <w:pPr>
              <w:pStyle w:val="a7"/>
              <w:ind w:left="0" w:firstLine="567"/>
              <w:jc w:val="both"/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</w:pP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адресные методические рекомендации по вопросам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совершенствования образовательного процесса для детей с ОВЗ и детей-инвалидов,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</w:p>
          <w:p w14:paraId="4BA23756" w14:textId="4634E077" w:rsidR="000376BA" w:rsidRPr="005C3ADD" w:rsidRDefault="000376BA" w:rsidP="00E82555">
            <w:pPr>
              <w:pStyle w:val="a7"/>
              <w:ind w:left="0" w:firstLine="567"/>
              <w:jc w:val="both"/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</w:pP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методические рекомендации для руководящих работников по вопросам применения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успешных управленческих практик и др.</w:t>
            </w:r>
          </w:p>
          <w:p w14:paraId="7A8F3EC9" w14:textId="77777777" w:rsidR="000376BA" w:rsidRPr="005C3ADD" w:rsidRDefault="000376BA" w:rsidP="00D50BB8">
            <w:pPr>
              <w:pStyle w:val="a7"/>
              <w:ind w:left="0"/>
              <w:jc w:val="both"/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</w:pP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 xml:space="preserve"> </w:t>
            </w:r>
          </w:p>
          <w:p w14:paraId="6037DEF3" w14:textId="3C978E76" w:rsidR="000376BA" w:rsidRPr="005C3ADD" w:rsidRDefault="000376BA" w:rsidP="00FA7A3C">
            <w:pPr>
              <w:pStyle w:val="a7"/>
              <w:ind w:left="0" w:firstLine="567"/>
              <w:jc w:val="both"/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Управленческие решения:</w:t>
            </w:r>
            <w:r w:rsidRPr="005C3AD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приказы отдела образования Администрации ПМО о принятых управленческих решениях,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распорядительные и локальные нормативные акты, методические и иные материалы,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разработанные с учетом анализа результатов мониторинга показателей</w:t>
            </w:r>
          </w:p>
          <w:p w14:paraId="0028EBB8" w14:textId="77777777" w:rsidR="000376BA" w:rsidRPr="005C3ADD" w:rsidRDefault="000376BA" w:rsidP="00D50BB8">
            <w:pPr>
              <w:pStyle w:val="a7"/>
              <w:ind w:left="0"/>
              <w:jc w:val="both"/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</w:pPr>
          </w:p>
          <w:p w14:paraId="76D19348" w14:textId="519D05F3" w:rsidR="000376BA" w:rsidRPr="00E02DD7" w:rsidRDefault="000376BA" w:rsidP="00E02DD7">
            <w:pPr>
              <w:pStyle w:val="a7"/>
              <w:ind w:left="0" w:firstLine="567"/>
              <w:jc w:val="both"/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</w:pPr>
            <w:r w:rsidRPr="005C3ADD">
              <w:rPr>
                <w:rStyle w:val="21"/>
                <w:rFonts w:eastAsiaTheme="minorHAnsi"/>
                <w:color w:val="auto"/>
                <w:sz w:val="26"/>
                <w:szCs w:val="26"/>
              </w:rPr>
              <w:t>Анализ эффективности принятых мер: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 xml:space="preserve"> эффективность принятых управленческих мер анализируется в конце учебного года, на основе результатов анализа корректируются основные направления деятельности отдела образования Администрации ПМО и ОО на предстоящий период, проектируются краткосрочные и долгосрочные планы и программы по данному направлению.</w:t>
            </w:r>
          </w:p>
          <w:p w14:paraId="4A31D5D8" w14:textId="6AA8FDB5" w:rsidR="000376BA" w:rsidRPr="002322FA" w:rsidRDefault="000376BA" w:rsidP="002322FA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376BA" w:rsidRPr="00493F69" w14:paraId="09235E5C" w14:textId="77777777" w:rsidTr="008F1F6B">
        <w:trPr>
          <w:trHeight w:val="20"/>
        </w:trPr>
        <w:tc>
          <w:tcPr>
            <w:tcW w:w="5000" w:type="pct"/>
            <w:gridSpan w:val="8"/>
          </w:tcPr>
          <w:p w14:paraId="2AB8A875" w14:textId="701A0715" w:rsidR="000376BA" w:rsidRPr="002322FA" w:rsidRDefault="000376BA" w:rsidP="002322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22FA">
              <w:rPr>
                <w:rFonts w:ascii="Times New Roman" w:hAnsi="Times New Roman" w:cs="Times New Roman"/>
                <w:b/>
              </w:rPr>
              <w:lastRenderedPageBreak/>
              <w:t>Комплекс мер:</w:t>
            </w:r>
          </w:p>
        </w:tc>
      </w:tr>
      <w:tr w:rsidR="000376BA" w:rsidRPr="00493F69" w14:paraId="51520611" w14:textId="77777777" w:rsidTr="008F1F6B">
        <w:trPr>
          <w:trHeight w:val="20"/>
        </w:trPr>
        <w:tc>
          <w:tcPr>
            <w:tcW w:w="219" w:type="pct"/>
            <w:gridSpan w:val="4"/>
          </w:tcPr>
          <w:p w14:paraId="7B07036D" w14:textId="61AC5F40" w:rsidR="000376BA" w:rsidRPr="002322FA" w:rsidRDefault="000376BA" w:rsidP="002322FA">
            <w:pPr>
              <w:pStyle w:val="a6"/>
              <w:numPr>
                <w:ilvl w:val="0"/>
                <w:numId w:val="16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04" w:type="pct"/>
            <w:shd w:val="clear" w:color="auto" w:fill="auto"/>
          </w:tcPr>
          <w:p w14:paraId="571B79B0" w14:textId="73447985" w:rsidR="000376BA" w:rsidRPr="005C3ADD" w:rsidRDefault="000376BA" w:rsidP="005C3ADD">
            <w:pPr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</w:t>
            </w: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 показателей эффективности деятельности  руководителей ОО с учетом тенденций развития системы образования на предстоящий период</w:t>
            </w:r>
          </w:p>
        </w:tc>
        <w:tc>
          <w:tcPr>
            <w:tcW w:w="727" w:type="pct"/>
            <w:gridSpan w:val="2"/>
            <w:shd w:val="clear" w:color="auto" w:fill="auto"/>
            <w:vAlign w:val="center"/>
          </w:tcPr>
          <w:p w14:paraId="54182FF9" w14:textId="4A0295A9" w:rsidR="000376BA" w:rsidRPr="005C3ADD" w:rsidRDefault="000376BA" w:rsidP="00281D85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2021-2022</w:t>
            </w:r>
          </w:p>
        </w:tc>
        <w:tc>
          <w:tcPr>
            <w:tcW w:w="650" w:type="pct"/>
            <w:vAlign w:val="center"/>
          </w:tcPr>
          <w:p w14:paraId="75FBA0BA" w14:textId="62DB22A2" w:rsidR="000376BA" w:rsidRPr="005C3ADD" w:rsidRDefault="000376BA" w:rsidP="005C3A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</w:t>
            </w:r>
          </w:p>
        </w:tc>
      </w:tr>
      <w:tr w:rsidR="000376BA" w:rsidRPr="00493F69" w14:paraId="611C4C68" w14:textId="77777777" w:rsidTr="008F1F6B">
        <w:trPr>
          <w:trHeight w:val="20"/>
        </w:trPr>
        <w:tc>
          <w:tcPr>
            <w:tcW w:w="219" w:type="pct"/>
            <w:gridSpan w:val="4"/>
          </w:tcPr>
          <w:p w14:paraId="71CCC3E3" w14:textId="12A96E5B" w:rsidR="000376BA" w:rsidRPr="002322FA" w:rsidRDefault="000376BA" w:rsidP="002322FA">
            <w:pPr>
              <w:pStyle w:val="a6"/>
              <w:numPr>
                <w:ilvl w:val="0"/>
                <w:numId w:val="16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04" w:type="pct"/>
            <w:shd w:val="clear" w:color="auto" w:fill="auto"/>
          </w:tcPr>
          <w:p w14:paraId="5783C616" w14:textId="6433FF8E" w:rsidR="000376BA" w:rsidRPr="005C3ADD" w:rsidRDefault="000376BA" w:rsidP="005C3ADD">
            <w:pPr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Проведение профессиональных конкурсов для руководителей ОО</w:t>
            </w:r>
          </w:p>
        </w:tc>
        <w:tc>
          <w:tcPr>
            <w:tcW w:w="727" w:type="pct"/>
            <w:gridSpan w:val="2"/>
            <w:vAlign w:val="center"/>
          </w:tcPr>
          <w:p w14:paraId="7553261C" w14:textId="4F685F76" w:rsidR="000376BA" w:rsidRPr="005C3ADD" w:rsidRDefault="000376BA" w:rsidP="00281D85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2022-2024</w:t>
            </w:r>
          </w:p>
        </w:tc>
        <w:tc>
          <w:tcPr>
            <w:tcW w:w="650" w:type="pct"/>
            <w:vAlign w:val="center"/>
          </w:tcPr>
          <w:p w14:paraId="019C37FB" w14:textId="3ED9467B" w:rsidR="000376BA" w:rsidRPr="005C3ADD" w:rsidRDefault="000376BA" w:rsidP="005C3A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</w:t>
            </w:r>
          </w:p>
        </w:tc>
      </w:tr>
      <w:tr w:rsidR="000A0E16" w:rsidRPr="00493F69" w14:paraId="4CC32F1E" w14:textId="77777777" w:rsidTr="008F1F6B">
        <w:trPr>
          <w:trHeight w:val="20"/>
        </w:trPr>
        <w:tc>
          <w:tcPr>
            <w:tcW w:w="219" w:type="pct"/>
            <w:gridSpan w:val="4"/>
          </w:tcPr>
          <w:p w14:paraId="3F2CF05D" w14:textId="77777777" w:rsidR="000A0E16" w:rsidRPr="002322FA" w:rsidRDefault="000A0E16" w:rsidP="002322FA">
            <w:pPr>
              <w:pStyle w:val="a6"/>
              <w:numPr>
                <w:ilvl w:val="0"/>
                <w:numId w:val="16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04" w:type="pct"/>
            <w:shd w:val="clear" w:color="auto" w:fill="auto"/>
          </w:tcPr>
          <w:p w14:paraId="3A0DE924" w14:textId="2A74A399" w:rsidR="000A0E16" w:rsidRPr="005C3ADD" w:rsidRDefault="000A0E16" w:rsidP="000A0E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0E16">
              <w:rPr>
                <w:rFonts w:ascii="Times New Roman" w:hAnsi="Times New Roman" w:cs="Times New Roman"/>
                <w:sz w:val="26"/>
                <w:szCs w:val="26"/>
              </w:rPr>
              <w:t>Участие руководителей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 конкурсах профессионального мастерства </w:t>
            </w:r>
            <w:r w:rsidRPr="000A0E16">
              <w:rPr>
                <w:rFonts w:ascii="Times New Roman" w:hAnsi="Times New Roman" w:cs="Times New Roman"/>
                <w:sz w:val="26"/>
                <w:szCs w:val="26"/>
              </w:rPr>
              <w:t>регионального и федерального уровней</w:t>
            </w:r>
          </w:p>
        </w:tc>
        <w:tc>
          <w:tcPr>
            <w:tcW w:w="727" w:type="pct"/>
            <w:gridSpan w:val="2"/>
            <w:vAlign w:val="center"/>
          </w:tcPr>
          <w:p w14:paraId="42B5DD40" w14:textId="3D48030E" w:rsidR="000A0E16" w:rsidRPr="005C3ADD" w:rsidRDefault="000A0E16" w:rsidP="00281D85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2022-2024</w:t>
            </w:r>
          </w:p>
        </w:tc>
        <w:tc>
          <w:tcPr>
            <w:tcW w:w="650" w:type="pct"/>
            <w:vAlign w:val="center"/>
          </w:tcPr>
          <w:p w14:paraId="55F5AB8D" w14:textId="0EAA13E5" w:rsidR="000A0E16" w:rsidRPr="005C3ADD" w:rsidRDefault="000A0E16" w:rsidP="005C3A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</w:t>
            </w:r>
          </w:p>
        </w:tc>
      </w:tr>
      <w:tr w:rsidR="000376BA" w:rsidRPr="00493F69" w14:paraId="6AA079EA" w14:textId="77777777" w:rsidTr="008F1F6B">
        <w:trPr>
          <w:trHeight w:val="20"/>
        </w:trPr>
        <w:tc>
          <w:tcPr>
            <w:tcW w:w="219" w:type="pct"/>
            <w:gridSpan w:val="4"/>
          </w:tcPr>
          <w:p w14:paraId="4C5D5792" w14:textId="77777777" w:rsidR="000376BA" w:rsidRPr="002322FA" w:rsidRDefault="000376BA" w:rsidP="002322FA">
            <w:pPr>
              <w:pStyle w:val="a6"/>
              <w:numPr>
                <w:ilvl w:val="0"/>
                <w:numId w:val="16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04" w:type="pct"/>
            <w:shd w:val="clear" w:color="auto" w:fill="auto"/>
          </w:tcPr>
          <w:p w14:paraId="33F5592D" w14:textId="13C18731" w:rsidR="000376BA" w:rsidRPr="005C3ADD" w:rsidRDefault="000376BA" w:rsidP="005C3ADD">
            <w:pPr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Формирование резерва управленческих кадров на муниципальном уровне</w:t>
            </w:r>
          </w:p>
        </w:tc>
        <w:tc>
          <w:tcPr>
            <w:tcW w:w="727" w:type="pct"/>
            <w:gridSpan w:val="2"/>
            <w:vAlign w:val="center"/>
          </w:tcPr>
          <w:p w14:paraId="666AE4B8" w14:textId="48DAAA04" w:rsidR="000376BA" w:rsidRPr="005C3ADD" w:rsidRDefault="000376BA" w:rsidP="00281D85">
            <w:pPr>
              <w:spacing w:line="220" w:lineRule="exact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2022-2024</w:t>
            </w:r>
          </w:p>
        </w:tc>
        <w:tc>
          <w:tcPr>
            <w:tcW w:w="650" w:type="pct"/>
            <w:vAlign w:val="center"/>
          </w:tcPr>
          <w:p w14:paraId="2DD54AB9" w14:textId="15F55E89" w:rsidR="000376BA" w:rsidRPr="005C3ADD" w:rsidRDefault="000376BA" w:rsidP="005C3ADD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</w:t>
            </w:r>
          </w:p>
        </w:tc>
      </w:tr>
      <w:tr w:rsidR="000376BA" w:rsidRPr="00493F69" w14:paraId="158823ED" w14:textId="77777777" w:rsidTr="008F1F6B">
        <w:trPr>
          <w:trHeight w:val="20"/>
        </w:trPr>
        <w:tc>
          <w:tcPr>
            <w:tcW w:w="219" w:type="pct"/>
            <w:gridSpan w:val="4"/>
          </w:tcPr>
          <w:p w14:paraId="46205BDC" w14:textId="77777777" w:rsidR="000376BA" w:rsidRPr="002322FA" w:rsidRDefault="000376BA" w:rsidP="002322FA">
            <w:pPr>
              <w:pStyle w:val="a6"/>
              <w:numPr>
                <w:ilvl w:val="0"/>
                <w:numId w:val="16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04" w:type="pct"/>
            <w:shd w:val="clear" w:color="auto" w:fill="auto"/>
          </w:tcPr>
          <w:p w14:paraId="6270D3A6" w14:textId="5EA21AF2" w:rsidR="000376BA" w:rsidRPr="005C3ADD" w:rsidRDefault="000376BA" w:rsidP="005C3ADD">
            <w:pPr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Организация процедуры аттестации руководителей ОО на соответствие занимаемой должности</w:t>
            </w:r>
          </w:p>
        </w:tc>
        <w:tc>
          <w:tcPr>
            <w:tcW w:w="727" w:type="pct"/>
            <w:gridSpan w:val="2"/>
            <w:vAlign w:val="center"/>
          </w:tcPr>
          <w:p w14:paraId="1D746125" w14:textId="12EBDD15" w:rsidR="000376BA" w:rsidRPr="005C3ADD" w:rsidRDefault="000376BA" w:rsidP="00281D85">
            <w:pPr>
              <w:spacing w:line="220" w:lineRule="exact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-2024</w:t>
            </w:r>
          </w:p>
        </w:tc>
        <w:tc>
          <w:tcPr>
            <w:tcW w:w="650" w:type="pct"/>
            <w:vAlign w:val="center"/>
          </w:tcPr>
          <w:p w14:paraId="14BF9A1E" w14:textId="07BA2564" w:rsidR="000376BA" w:rsidRPr="005C3ADD" w:rsidRDefault="000376BA" w:rsidP="005C3ADD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</w:t>
            </w:r>
          </w:p>
        </w:tc>
      </w:tr>
      <w:tr w:rsidR="000376BA" w:rsidRPr="00493F69" w14:paraId="7774A489" w14:textId="77777777" w:rsidTr="008F1F6B">
        <w:trPr>
          <w:trHeight w:val="20"/>
        </w:trPr>
        <w:tc>
          <w:tcPr>
            <w:tcW w:w="219" w:type="pct"/>
            <w:gridSpan w:val="4"/>
          </w:tcPr>
          <w:p w14:paraId="7CA2456F" w14:textId="77777777" w:rsidR="000376BA" w:rsidRPr="002322FA" w:rsidRDefault="000376BA" w:rsidP="002322FA">
            <w:pPr>
              <w:pStyle w:val="a6"/>
              <w:numPr>
                <w:ilvl w:val="0"/>
                <w:numId w:val="16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04" w:type="pct"/>
            <w:shd w:val="clear" w:color="auto" w:fill="auto"/>
          </w:tcPr>
          <w:p w14:paraId="784EBF23" w14:textId="1C94F08A" w:rsidR="000376BA" w:rsidRPr="005C3ADD" w:rsidRDefault="000376BA" w:rsidP="005C3ADD">
            <w:pPr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участия руководителей ОО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краевых мероприятиях (конференциях, семинарах и т.д.)</w:t>
            </w: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 по вопросам управления качеством образования</w:t>
            </w:r>
          </w:p>
        </w:tc>
        <w:tc>
          <w:tcPr>
            <w:tcW w:w="727" w:type="pct"/>
            <w:gridSpan w:val="2"/>
            <w:vAlign w:val="center"/>
          </w:tcPr>
          <w:p w14:paraId="00079FAC" w14:textId="5A870FB2" w:rsidR="000376BA" w:rsidRPr="005C3ADD" w:rsidRDefault="000376BA" w:rsidP="00281D85">
            <w:pPr>
              <w:spacing w:line="220" w:lineRule="exact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2022-2024</w:t>
            </w:r>
          </w:p>
        </w:tc>
        <w:tc>
          <w:tcPr>
            <w:tcW w:w="650" w:type="pct"/>
            <w:vAlign w:val="center"/>
          </w:tcPr>
          <w:p w14:paraId="0A720738" w14:textId="615D78BF" w:rsidR="000376BA" w:rsidRPr="005C3ADD" w:rsidRDefault="000376BA" w:rsidP="00281D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3F8549FF" w14:textId="2B1AE603" w:rsidR="000376BA" w:rsidRPr="005C3ADD" w:rsidRDefault="000376BA" w:rsidP="00281D8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256E15D6" w14:textId="77777777" w:rsidTr="008F1F6B">
        <w:trPr>
          <w:trHeight w:val="20"/>
        </w:trPr>
        <w:tc>
          <w:tcPr>
            <w:tcW w:w="219" w:type="pct"/>
            <w:gridSpan w:val="4"/>
          </w:tcPr>
          <w:p w14:paraId="3B190305" w14:textId="77777777" w:rsidR="000376BA" w:rsidRPr="002322FA" w:rsidRDefault="000376BA" w:rsidP="002322FA">
            <w:pPr>
              <w:pStyle w:val="a6"/>
              <w:numPr>
                <w:ilvl w:val="0"/>
                <w:numId w:val="16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04" w:type="pct"/>
            <w:shd w:val="clear" w:color="auto" w:fill="auto"/>
          </w:tcPr>
          <w:p w14:paraId="4995AF28" w14:textId="3109A9E2" w:rsidR="000376BA" w:rsidRPr="005C3ADD" w:rsidRDefault="000376BA" w:rsidP="005C3ADD">
            <w:pPr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Организация сетевого взаимодействия между руководителями ОО</w:t>
            </w:r>
          </w:p>
        </w:tc>
        <w:tc>
          <w:tcPr>
            <w:tcW w:w="727" w:type="pct"/>
            <w:gridSpan w:val="2"/>
            <w:vAlign w:val="center"/>
          </w:tcPr>
          <w:p w14:paraId="0E6D7FAE" w14:textId="2F1A6227" w:rsidR="000376BA" w:rsidRPr="005C3ADD" w:rsidRDefault="000376BA" w:rsidP="00281D85">
            <w:pPr>
              <w:spacing w:line="220" w:lineRule="exact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2022-2024</w:t>
            </w:r>
          </w:p>
        </w:tc>
        <w:tc>
          <w:tcPr>
            <w:tcW w:w="650" w:type="pct"/>
            <w:vAlign w:val="center"/>
          </w:tcPr>
          <w:p w14:paraId="2234383A" w14:textId="2005EDFE" w:rsidR="000376BA" w:rsidRPr="005C3ADD" w:rsidRDefault="000376BA" w:rsidP="00281D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19C7EA24" w14:textId="217AB493" w:rsidR="000376BA" w:rsidRPr="005C3ADD" w:rsidRDefault="000376BA" w:rsidP="00281D8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25662247" w14:textId="77777777" w:rsidTr="008F1F6B">
        <w:trPr>
          <w:trHeight w:val="20"/>
        </w:trPr>
        <w:tc>
          <w:tcPr>
            <w:tcW w:w="219" w:type="pct"/>
            <w:gridSpan w:val="4"/>
          </w:tcPr>
          <w:p w14:paraId="370310FC" w14:textId="77777777" w:rsidR="000376BA" w:rsidRPr="002322FA" w:rsidRDefault="000376BA" w:rsidP="002322FA">
            <w:pPr>
              <w:pStyle w:val="a6"/>
              <w:numPr>
                <w:ilvl w:val="0"/>
                <w:numId w:val="16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04" w:type="pct"/>
            <w:shd w:val="clear" w:color="auto" w:fill="auto"/>
          </w:tcPr>
          <w:p w14:paraId="0BAF6BD1" w14:textId="4AE2AC91" w:rsidR="000376BA" w:rsidRPr="005C3ADD" w:rsidRDefault="000376BA" w:rsidP="005C3ADD">
            <w:pPr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Диагностика профессиональных потребностей руководителей ОО на предмет  выявление и устранение профессиональных дефицитов </w:t>
            </w:r>
          </w:p>
        </w:tc>
        <w:tc>
          <w:tcPr>
            <w:tcW w:w="727" w:type="pct"/>
            <w:gridSpan w:val="2"/>
            <w:vAlign w:val="center"/>
          </w:tcPr>
          <w:p w14:paraId="63C7E35A" w14:textId="53E2814F" w:rsidR="000376BA" w:rsidRPr="005C3ADD" w:rsidRDefault="000376BA" w:rsidP="00281D85">
            <w:pPr>
              <w:spacing w:line="220" w:lineRule="exact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  <w:vAlign w:val="center"/>
          </w:tcPr>
          <w:p w14:paraId="0669D6E7" w14:textId="5DD4B362" w:rsidR="000376BA" w:rsidRPr="005C3ADD" w:rsidRDefault="000376BA" w:rsidP="00281D8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</w:t>
            </w:r>
          </w:p>
        </w:tc>
      </w:tr>
      <w:tr w:rsidR="000376BA" w:rsidRPr="00493F69" w14:paraId="12C1EFD4" w14:textId="77777777" w:rsidTr="005C3ADD">
        <w:trPr>
          <w:trHeight w:val="1022"/>
        </w:trPr>
        <w:tc>
          <w:tcPr>
            <w:tcW w:w="219" w:type="pct"/>
            <w:gridSpan w:val="4"/>
          </w:tcPr>
          <w:p w14:paraId="610F52D8" w14:textId="77777777" w:rsidR="000376BA" w:rsidRPr="002322FA" w:rsidRDefault="000376BA" w:rsidP="002322FA">
            <w:pPr>
              <w:pStyle w:val="a6"/>
              <w:numPr>
                <w:ilvl w:val="0"/>
                <w:numId w:val="16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04" w:type="pct"/>
            <w:shd w:val="clear" w:color="auto" w:fill="auto"/>
          </w:tcPr>
          <w:p w14:paraId="23EA1A36" w14:textId="0F758275" w:rsidR="000376BA" w:rsidRPr="005C3ADD" w:rsidRDefault="000376BA" w:rsidP="005C3ADD">
            <w:pPr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Организация обучения управленческих команд ОО по вопросам создания программ перевода в эффективный  режим развития</w:t>
            </w:r>
          </w:p>
        </w:tc>
        <w:tc>
          <w:tcPr>
            <w:tcW w:w="727" w:type="pct"/>
            <w:gridSpan w:val="2"/>
            <w:vAlign w:val="center"/>
          </w:tcPr>
          <w:p w14:paraId="66FC591D" w14:textId="5CE4A6A7" w:rsidR="000376BA" w:rsidRPr="005C3ADD" w:rsidRDefault="000376BA" w:rsidP="005C3ADD">
            <w:pPr>
              <w:spacing w:line="220" w:lineRule="exact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-2024</w:t>
            </w:r>
          </w:p>
        </w:tc>
        <w:tc>
          <w:tcPr>
            <w:tcW w:w="650" w:type="pct"/>
            <w:vAlign w:val="center"/>
          </w:tcPr>
          <w:p w14:paraId="717ECB8E" w14:textId="6F4076B6" w:rsidR="000376BA" w:rsidRPr="005C3ADD" w:rsidRDefault="000376BA" w:rsidP="00281D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14:paraId="79F3A305" w14:textId="57B3873F" w:rsidR="000376BA" w:rsidRPr="005C3ADD" w:rsidRDefault="000376BA" w:rsidP="00281D8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768E8D0A" w14:textId="77777777" w:rsidTr="008F1F6B">
        <w:trPr>
          <w:trHeight w:val="20"/>
        </w:trPr>
        <w:tc>
          <w:tcPr>
            <w:tcW w:w="219" w:type="pct"/>
            <w:gridSpan w:val="4"/>
          </w:tcPr>
          <w:p w14:paraId="29273B3B" w14:textId="77777777" w:rsidR="000376BA" w:rsidRPr="002322FA" w:rsidRDefault="000376BA" w:rsidP="002322FA">
            <w:pPr>
              <w:pStyle w:val="a6"/>
              <w:numPr>
                <w:ilvl w:val="0"/>
                <w:numId w:val="16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04" w:type="pct"/>
            <w:shd w:val="clear" w:color="auto" w:fill="auto"/>
          </w:tcPr>
          <w:p w14:paraId="61182045" w14:textId="52340705" w:rsidR="000376BA" w:rsidRPr="005C3ADD" w:rsidRDefault="000376BA" w:rsidP="005C3ADD">
            <w:pPr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Проведение независимой оценки качества образовательной деятельности на муниципальном уровне</w:t>
            </w:r>
          </w:p>
        </w:tc>
        <w:tc>
          <w:tcPr>
            <w:tcW w:w="727" w:type="pct"/>
            <w:gridSpan w:val="2"/>
            <w:vAlign w:val="center"/>
          </w:tcPr>
          <w:p w14:paraId="759AEF19" w14:textId="19FA2E0A" w:rsidR="000376BA" w:rsidRPr="005C3ADD" w:rsidRDefault="000376BA" w:rsidP="00281D85">
            <w:pPr>
              <w:spacing w:line="220" w:lineRule="exact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  <w:vAlign w:val="center"/>
          </w:tcPr>
          <w:p w14:paraId="53D391D5" w14:textId="11C699FB" w:rsidR="000376BA" w:rsidRPr="005C3ADD" w:rsidRDefault="000376BA" w:rsidP="00281D8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</w:t>
            </w:r>
          </w:p>
        </w:tc>
      </w:tr>
      <w:tr w:rsidR="000376BA" w:rsidRPr="00493F69" w14:paraId="5F94CFCE" w14:textId="77777777" w:rsidTr="008F1F6B">
        <w:trPr>
          <w:trHeight w:val="20"/>
        </w:trPr>
        <w:tc>
          <w:tcPr>
            <w:tcW w:w="219" w:type="pct"/>
            <w:gridSpan w:val="4"/>
          </w:tcPr>
          <w:p w14:paraId="7C05ED14" w14:textId="77777777" w:rsidR="000376BA" w:rsidRPr="002322FA" w:rsidRDefault="000376BA" w:rsidP="002322FA">
            <w:pPr>
              <w:pStyle w:val="a6"/>
              <w:numPr>
                <w:ilvl w:val="0"/>
                <w:numId w:val="16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04" w:type="pct"/>
            <w:shd w:val="clear" w:color="auto" w:fill="auto"/>
          </w:tcPr>
          <w:p w14:paraId="0A650477" w14:textId="3A3E69ED" w:rsidR="000376BA" w:rsidRPr="005C3ADD" w:rsidRDefault="000376BA" w:rsidP="005C3ADD">
            <w:pPr>
              <w:jc w:val="both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Совершенствование форм информационно-методического сопровождения деятельности руководителей ОО</w:t>
            </w:r>
          </w:p>
        </w:tc>
        <w:tc>
          <w:tcPr>
            <w:tcW w:w="727" w:type="pct"/>
            <w:gridSpan w:val="2"/>
            <w:vAlign w:val="center"/>
          </w:tcPr>
          <w:p w14:paraId="606907CB" w14:textId="2CD74BF8" w:rsidR="000376BA" w:rsidRPr="005C3ADD" w:rsidRDefault="000376BA" w:rsidP="00281D85">
            <w:pPr>
              <w:spacing w:line="220" w:lineRule="exact"/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  <w:vAlign w:val="center"/>
          </w:tcPr>
          <w:p w14:paraId="385CEA49" w14:textId="6D85D432" w:rsidR="000376BA" w:rsidRPr="005C3ADD" w:rsidRDefault="000376BA" w:rsidP="00281D85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</w:t>
            </w:r>
          </w:p>
        </w:tc>
      </w:tr>
      <w:tr w:rsidR="000376BA" w:rsidRPr="00493F69" w14:paraId="5EE6D054" w14:textId="77777777" w:rsidTr="008F1F6B">
        <w:trPr>
          <w:trHeight w:val="20"/>
        </w:trPr>
        <w:tc>
          <w:tcPr>
            <w:tcW w:w="5000" w:type="pct"/>
            <w:gridSpan w:val="8"/>
            <w:shd w:val="clear" w:color="auto" w:fill="auto"/>
          </w:tcPr>
          <w:p w14:paraId="1DB513C4" w14:textId="1BD5B1E4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  <w:t xml:space="preserve"> </w:t>
            </w:r>
          </w:p>
          <w:p w14:paraId="6C47C097" w14:textId="77777777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17B44A0F" w14:textId="77777777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7A89D5D2" w14:textId="77777777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14DCD838" w14:textId="77777777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775FAAA4" w14:textId="77777777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2C224EAA" w14:textId="77777777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3B30979D" w14:textId="77777777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5235434B" w14:textId="77777777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6063653E" w14:textId="77777777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352CD323" w14:textId="77777777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13ACA615" w14:textId="77777777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616C283A" w14:textId="77777777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0D50268B" w14:textId="77777777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56E3646F" w14:textId="77777777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6C90CA2B" w14:textId="77777777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09A8B748" w14:textId="77777777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602FE2EC" w14:textId="77777777" w:rsidR="000376BA" w:rsidRDefault="000376BA" w:rsidP="00C17B46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0451A3F9" w14:textId="77777777" w:rsidR="000376BA" w:rsidRDefault="000376BA" w:rsidP="00E02DD7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5A050175" w14:textId="77777777" w:rsidR="000376BA" w:rsidRDefault="000376BA" w:rsidP="00C17B46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 w:bidi="ru-RU"/>
              </w:rPr>
            </w:pPr>
          </w:p>
          <w:p w14:paraId="3343E277" w14:textId="2ACE8CAC" w:rsidR="000376BA" w:rsidRPr="00E02DD7" w:rsidRDefault="000376BA" w:rsidP="00C17B46">
            <w:pPr>
              <w:pStyle w:val="a7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b/>
                <w:i/>
                <w:lang w:eastAsia="ru-RU" w:bidi="ru-RU"/>
              </w:rPr>
            </w:pPr>
            <w:r w:rsidRPr="00E02DD7">
              <w:rPr>
                <w:rFonts w:ascii="Times New Roman" w:hAnsi="Times New Roman" w:cs="Times New Roman"/>
                <w:b/>
                <w:i/>
                <w:lang w:eastAsia="ru-RU" w:bidi="ru-RU"/>
              </w:rPr>
              <w:t>Система обеспечения профессионального  роста педагогических работников</w:t>
            </w:r>
          </w:p>
          <w:p w14:paraId="7603B0C1" w14:textId="77777777" w:rsidR="000376BA" w:rsidRPr="00C17B46" w:rsidRDefault="000376BA" w:rsidP="00C17B46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288BE899" w14:textId="77777777" w:rsidR="000376BA" w:rsidRPr="005C3ADD" w:rsidRDefault="000376BA" w:rsidP="005C3ADD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b/>
                <w:sz w:val="26"/>
                <w:szCs w:val="26"/>
              </w:rPr>
              <w:t>Цели</w:t>
            </w: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14:paraId="410A53B9" w14:textId="04B17DCD" w:rsidR="000376BA" w:rsidRDefault="00E02DD7" w:rsidP="00E02DD7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02DD7">
              <w:rPr>
                <w:rFonts w:ascii="Times New Roman" w:hAnsi="Times New Roman" w:cs="Times New Roman"/>
                <w:sz w:val="26"/>
                <w:szCs w:val="26"/>
              </w:rPr>
              <w:t>формирование эффективной системы мет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одической работы, основанной на </w:t>
            </w:r>
            <w:r w:rsidRPr="00E02DD7">
              <w:rPr>
                <w:rFonts w:ascii="Times New Roman" w:hAnsi="Times New Roman" w:cs="Times New Roman"/>
                <w:sz w:val="26"/>
                <w:szCs w:val="26"/>
              </w:rPr>
              <w:t>диагностике профессиональных дефицитов, 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правленной на целенаправленное, </w:t>
            </w:r>
            <w:r w:rsidRPr="00E02DD7">
              <w:rPr>
                <w:rFonts w:ascii="Times New Roman" w:hAnsi="Times New Roman" w:cs="Times New Roman"/>
                <w:sz w:val="26"/>
                <w:szCs w:val="26"/>
              </w:rPr>
              <w:t>непрерывное повышения уровня квалификаци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педагогических работников, их </w:t>
            </w:r>
            <w:r w:rsidRPr="00E02DD7">
              <w:rPr>
                <w:rFonts w:ascii="Times New Roman" w:hAnsi="Times New Roman" w:cs="Times New Roman"/>
                <w:sz w:val="26"/>
                <w:szCs w:val="26"/>
              </w:rPr>
              <w:t>методологической культуры, профессиональный и ли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чностный рост (в соответствии с </w:t>
            </w:r>
            <w:r w:rsidRPr="00E02DD7">
              <w:rPr>
                <w:rFonts w:ascii="Times New Roman" w:hAnsi="Times New Roman" w:cs="Times New Roman"/>
                <w:sz w:val="26"/>
                <w:szCs w:val="26"/>
              </w:rPr>
              <w:t>основными принципами национальной системы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учительского роста, Концепцией </w:t>
            </w:r>
            <w:r w:rsidRPr="00E02DD7">
              <w:rPr>
                <w:rFonts w:ascii="Times New Roman" w:hAnsi="Times New Roman" w:cs="Times New Roman"/>
                <w:sz w:val="26"/>
                <w:szCs w:val="26"/>
              </w:rPr>
              <w:t>создания единой федеральной системы нау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чно-методического сопровождения педагогических работников, </w:t>
            </w:r>
            <w:r w:rsidRPr="00E02DD7">
              <w:rPr>
                <w:rFonts w:ascii="Times New Roman" w:hAnsi="Times New Roman" w:cs="Times New Roman"/>
                <w:sz w:val="26"/>
                <w:szCs w:val="26"/>
              </w:rPr>
              <w:t>утвержденной распоряжением Министерства просвещ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ения </w:t>
            </w:r>
            <w:r w:rsidRPr="00E02DD7">
              <w:rPr>
                <w:rFonts w:ascii="Times New Roman" w:hAnsi="Times New Roman" w:cs="Times New Roman"/>
                <w:sz w:val="26"/>
                <w:szCs w:val="26"/>
              </w:rPr>
              <w:t>РФ от 6 августа 2020 г. № Р-76)</w:t>
            </w:r>
            <w:proofErr w:type="gramEnd"/>
          </w:p>
          <w:p w14:paraId="2833E0CA" w14:textId="77777777" w:rsidR="00E02DD7" w:rsidRDefault="00E02DD7" w:rsidP="00E02DD7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FD5C017" w14:textId="77777777" w:rsidR="00784060" w:rsidRDefault="00E02DD7" w:rsidP="00E02DD7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4060">
              <w:rPr>
                <w:rFonts w:ascii="Times New Roman" w:hAnsi="Times New Roman" w:cs="Times New Roman"/>
                <w:b/>
                <w:sz w:val="26"/>
                <w:szCs w:val="26"/>
              </w:rPr>
              <w:t>Актуальность цели (проблемы, на решение которых направленная цель):</w:t>
            </w:r>
            <w:r w:rsidRPr="00E02D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838E966" w14:textId="77777777" w:rsidR="00784060" w:rsidRDefault="00784060" w:rsidP="00784060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Низкий </w:t>
            </w:r>
            <w:r w:rsidR="00E02DD7" w:rsidRPr="00E02DD7">
              <w:rPr>
                <w:rFonts w:ascii="Times New Roman" w:hAnsi="Times New Roman" w:cs="Times New Roman"/>
                <w:sz w:val="26"/>
                <w:szCs w:val="26"/>
              </w:rPr>
              <w:t>уровень организации работы по обобщен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ию и ретрансляции продуктивного </w:t>
            </w:r>
            <w:r w:rsidR="00E02DD7" w:rsidRPr="00E02DD7">
              <w:rPr>
                <w:rFonts w:ascii="Times New Roman" w:hAnsi="Times New Roman" w:cs="Times New Roman"/>
                <w:sz w:val="26"/>
                <w:szCs w:val="26"/>
              </w:rPr>
              <w:t>педагогического опыта (в том числе снижение активнос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ти педагогических работников по </w:t>
            </w:r>
            <w:r w:rsidR="00E02DD7" w:rsidRPr="00E02DD7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организации обобщения опыта работы), </w:t>
            </w:r>
          </w:p>
          <w:p w14:paraId="69728E6D" w14:textId="77777777" w:rsidR="00784060" w:rsidRDefault="00E02DD7" w:rsidP="00784060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2DD7">
              <w:rPr>
                <w:rFonts w:ascii="Times New Roman" w:hAnsi="Times New Roman" w:cs="Times New Roman"/>
                <w:sz w:val="26"/>
                <w:szCs w:val="26"/>
              </w:rPr>
              <w:t>отсутствие с</w:t>
            </w:r>
            <w:r w:rsidR="00784060">
              <w:rPr>
                <w:rFonts w:ascii="Times New Roman" w:hAnsi="Times New Roman" w:cs="Times New Roman"/>
                <w:sz w:val="26"/>
                <w:szCs w:val="26"/>
              </w:rPr>
              <w:t xml:space="preserve">истемного подхода в организации </w:t>
            </w:r>
            <w:r w:rsidRPr="00E02DD7">
              <w:rPr>
                <w:rFonts w:ascii="Times New Roman" w:hAnsi="Times New Roman" w:cs="Times New Roman"/>
                <w:sz w:val="26"/>
                <w:szCs w:val="26"/>
              </w:rPr>
              <w:t xml:space="preserve">работы с молодыми педагогами, </w:t>
            </w:r>
          </w:p>
          <w:p w14:paraId="022C02DF" w14:textId="77777777" w:rsidR="00784060" w:rsidRDefault="00E02DD7" w:rsidP="00784060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2DD7">
              <w:rPr>
                <w:rFonts w:ascii="Times New Roman" w:hAnsi="Times New Roman" w:cs="Times New Roman"/>
                <w:sz w:val="26"/>
                <w:szCs w:val="26"/>
              </w:rPr>
              <w:t>низкий уровень активности участия педагогических и</w:t>
            </w:r>
            <w:r w:rsidR="00784060">
              <w:t xml:space="preserve"> </w:t>
            </w:r>
            <w:r w:rsidR="00784060" w:rsidRPr="00784060">
              <w:rPr>
                <w:rFonts w:ascii="Times New Roman" w:hAnsi="Times New Roman" w:cs="Times New Roman"/>
                <w:sz w:val="26"/>
                <w:szCs w:val="26"/>
              </w:rPr>
              <w:t>руководящих работников в деятельности регионал</w:t>
            </w:r>
            <w:r w:rsidR="00784060">
              <w:rPr>
                <w:rFonts w:ascii="Times New Roman" w:hAnsi="Times New Roman" w:cs="Times New Roman"/>
                <w:sz w:val="26"/>
                <w:szCs w:val="26"/>
              </w:rPr>
              <w:t xml:space="preserve">ьных и сетевых профессиональных </w:t>
            </w:r>
            <w:r w:rsidR="00784060" w:rsidRPr="00784060">
              <w:rPr>
                <w:rFonts w:ascii="Times New Roman" w:hAnsi="Times New Roman" w:cs="Times New Roman"/>
                <w:sz w:val="26"/>
                <w:szCs w:val="26"/>
              </w:rPr>
              <w:t xml:space="preserve">ассоциаций и объединений, </w:t>
            </w:r>
          </w:p>
          <w:p w14:paraId="160D81D1" w14:textId="77777777" w:rsidR="00784060" w:rsidRDefault="00784060" w:rsidP="00784060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отсутствие в ОО</w:t>
            </w:r>
            <w:r w:rsidRPr="00784060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рактики разработки и реализации </w:t>
            </w:r>
            <w:r w:rsidRPr="00784060">
              <w:rPr>
                <w:rFonts w:ascii="Times New Roman" w:hAnsi="Times New Roman" w:cs="Times New Roman"/>
                <w:sz w:val="26"/>
                <w:szCs w:val="26"/>
              </w:rPr>
              <w:t>персональных траекторий профессионального развития педаго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гов,</w:t>
            </w:r>
          </w:p>
          <w:p w14:paraId="721C2D18" w14:textId="77777777" w:rsidR="00784060" w:rsidRDefault="00784060" w:rsidP="00784060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недостаточное </w:t>
            </w:r>
            <w:r w:rsidRPr="00784060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форм </w:t>
            </w:r>
            <w:proofErr w:type="spellStart"/>
            <w:r w:rsidRPr="00784060">
              <w:rPr>
                <w:rFonts w:ascii="Times New Roman" w:hAnsi="Times New Roman" w:cs="Times New Roman"/>
                <w:sz w:val="26"/>
                <w:szCs w:val="26"/>
              </w:rPr>
              <w:t>взаимообучения</w:t>
            </w:r>
            <w:proofErr w:type="spellEnd"/>
            <w:r w:rsidRPr="00784060">
              <w:rPr>
                <w:rFonts w:ascii="Times New Roman" w:hAnsi="Times New Roman" w:cs="Times New Roman"/>
                <w:sz w:val="26"/>
                <w:szCs w:val="26"/>
              </w:rPr>
              <w:t xml:space="preserve"> работников системы образования, </w:t>
            </w:r>
          </w:p>
          <w:p w14:paraId="69436B83" w14:textId="5577A5C3" w:rsidR="00E02DD7" w:rsidRDefault="00784060" w:rsidP="00784060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4060">
              <w:rPr>
                <w:rFonts w:ascii="Times New Roman" w:hAnsi="Times New Roman" w:cs="Times New Roman"/>
                <w:sz w:val="26"/>
                <w:szCs w:val="26"/>
              </w:rPr>
              <w:t>отсутствие в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Pr="00784060">
              <w:rPr>
                <w:rFonts w:ascii="Times New Roman" w:hAnsi="Times New Roman" w:cs="Times New Roman"/>
                <w:sz w:val="26"/>
                <w:szCs w:val="26"/>
              </w:rPr>
              <w:t>системы наставничества как формы методи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ческой поддержки педагогических </w:t>
            </w:r>
            <w:r w:rsidRPr="00784060">
              <w:rPr>
                <w:rFonts w:ascii="Times New Roman" w:hAnsi="Times New Roman" w:cs="Times New Roman"/>
                <w:sz w:val="26"/>
                <w:szCs w:val="26"/>
              </w:rPr>
              <w:t>работников.</w:t>
            </w:r>
          </w:p>
          <w:p w14:paraId="6A1F10F0" w14:textId="77777777" w:rsidR="00784060" w:rsidRDefault="00784060" w:rsidP="00784060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4C9BFF2" w14:textId="77777777" w:rsidR="00784060" w:rsidRDefault="00784060" w:rsidP="00784060">
            <w:pPr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Задачи:</w:t>
            </w:r>
          </w:p>
          <w:p w14:paraId="7C5E2D00" w14:textId="00820CEC" w:rsidR="00784060" w:rsidRPr="00784060" w:rsidRDefault="00784060" w:rsidP="00784060">
            <w:pPr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 </w:t>
            </w:r>
            <w:r w:rsidRPr="00784060">
              <w:rPr>
                <w:rFonts w:ascii="Times New Roman" w:hAnsi="Times New Roman" w:cs="Times New Roman"/>
                <w:sz w:val="26"/>
                <w:szCs w:val="26"/>
              </w:rPr>
              <w:t>обеспечить разработку и сопровождение персональных траекторий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784060">
              <w:rPr>
                <w:rFonts w:ascii="Times New Roman" w:hAnsi="Times New Roman" w:cs="Times New Roman"/>
                <w:sz w:val="26"/>
                <w:szCs w:val="26"/>
              </w:rPr>
              <w:t>профессионального развития педагогов;</w:t>
            </w:r>
          </w:p>
          <w:p w14:paraId="43F14E0A" w14:textId="3C42E7CC" w:rsidR="00784060" w:rsidRPr="00784060" w:rsidRDefault="00784060" w:rsidP="00784060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784060">
              <w:rPr>
                <w:rFonts w:ascii="Times New Roman" w:hAnsi="Times New Roman" w:cs="Times New Roman"/>
                <w:sz w:val="26"/>
                <w:szCs w:val="26"/>
              </w:rPr>
              <w:t>информировать педагогических работников об инновационных формах обучения;</w:t>
            </w:r>
          </w:p>
          <w:p w14:paraId="3FFF58FE" w14:textId="3F459854" w:rsidR="00784060" w:rsidRPr="00784060" w:rsidRDefault="00784060" w:rsidP="00784060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784060">
              <w:rPr>
                <w:rFonts w:ascii="Times New Roman" w:hAnsi="Times New Roman" w:cs="Times New Roman"/>
                <w:sz w:val="26"/>
                <w:szCs w:val="26"/>
              </w:rPr>
              <w:t>организовать изучение запросов, методи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ческое сопровождение и оказание </w:t>
            </w:r>
            <w:r w:rsidRPr="00784060">
              <w:rPr>
                <w:rFonts w:ascii="Times New Roman" w:hAnsi="Times New Roman" w:cs="Times New Roman"/>
                <w:sz w:val="26"/>
                <w:szCs w:val="26"/>
              </w:rPr>
              <w:t>практической помощи педагогическим работникам;</w:t>
            </w:r>
          </w:p>
          <w:p w14:paraId="3C377BAB" w14:textId="77777777" w:rsidR="00784060" w:rsidRDefault="00784060" w:rsidP="00784060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784060">
              <w:rPr>
                <w:rFonts w:ascii="Times New Roman" w:hAnsi="Times New Roman" w:cs="Times New Roman"/>
                <w:sz w:val="26"/>
                <w:szCs w:val="26"/>
              </w:rPr>
              <w:t>стимулировать участие педагогич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еских работников в деятельности </w:t>
            </w:r>
            <w:r w:rsidRPr="00784060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профессиональных ассоциаций, </w:t>
            </w:r>
          </w:p>
          <w:p w14:paraId="2526C500" w14:textId="1563D4B4" w:rsidR="00784060" w:rsidRPr="00784060" w:rsidRDefault="00784060" w:rsidP="00D53E0D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784060">
              <w:rPr>
                <w:rFonts w:ascii="Times New Roman" w:hAnsi="Times New Roman" w:cs="Times New Roman"/>
                <w:sz w:val="26"/>
                <w:szCs w:val="26"/>
              </w:rPr>
              <w:t>обеспе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чить сопровождение деятельности </w:t>
            </w:r>
            <w:r w:rsidRPr="00784060">
              <w:rPr>
                <w:rFonts w:ascii="Times New Roman" w:hAnsi="Times New Roman" w:cs="Times New Roman"/>
                <w:sz w:val="26"/>
                <w:szCs w:val="26"/>
              </w:rPr>
              <w:t>объединений педагогов, способствующих и</w:t>
            </w:r>
            <w:r w:rsidR="00D53E0D">
              <w:rPr>
                <w:rFonts w:ascii="Times New Roman" w:hAnsi="Times New Roman" w:cs="Times New Roman"/>
                <w:sz w:val="26"/>
                <w:szCs w:val="26"/>
              </w:rPr>
              <w:t xml:space="preserve">х профессиональному развитию, с </w:t>
            </w:r>
            <w:r w:rsidRPr="00784060">
              <w:rPr>
                <w:rFonts w:ascii="Times New Roman" w:hAnsi="Times New Roman" w:cs="Times New Roman"/>
                <w:sz w:val="26"/>
                <w:szCs w:val="26"/>
              </w:rPr>
              <w:t xml:space="preserve">учетом конкретной ситуации в </w:t>
            </w:r>
            <w:proofErr w:type="gramStart"/>
            <w:r w:rsidRPr="00784060">
              <w:rPr>
                <w:rFonts w:ascii="Times New Roman" w:hAnsi="Times New Roman" w:cs="Times New Roman"/>
                <w:sz w:val="26"/>
                <w:szCs w:val="26"/>
              </w:rPr>
              <w:t>образовательном</w:t>
            </w:r>
            <w:proofErr w:type="gramEnd"/>
            <w:r w:rsidRPr="007840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3E0D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организации для обеспечения </w:t>
            </w:r>
            <w:r w:rsidRPr="00784060">
              <w:rPr>
                <w:rFonts w:ascii="Times New Roman" w:hAnsi="Times New Roman" w:cs="Times New Roman"/>
                <w:sz w:val="26"/>
                <w:szCs w:val="26"/>
              </w:rPr>
              <w:t>возможности каждому педагогу повысить свой профессиональный уровень;</w:t>
            </w:r>
          </w:p>
          <w:p w14:paraId="5B606824" w14:textId="6026E807" w:rsidR="00784060" w:rsidRPr="00784060" w:rsidRDefault="00D53E0D" w:rsidP="00784060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84060" w:rsidRPr="00784060">
              <w:rPr>
                <w:rFonts w:ascii="Times New Roman" w:hAnsi="Times New Roman" w:cs="Times New Roman"/>
                <w:sz w:val="26"/>
                <w:szCs w:val="26"/>
              </w:rPr>
              <w:t xml:space="preserve">организовать взаимодействие и </w:t>
            </w:r>
            <w:proofErr w:type="spellStart"/>
            <w:r w:rsidR="00784060" w:rsidRPr="00784060">
              <w:rPr>
                <w:rFonts w:ascii="Times New Roman" w:hAnsi="Times New Roman" w:cs="Times New Roman"/>
                <w:sz w:val="26"/>
                <w:szCs w:val="26"/>
              </w:rPr>
              <w:t>взаимообучение</w:t>
            </w:r>
            <w:proofErr w:type="spellEnd"/>
            <w:r w:rsidR="00784060" w:rsidRPr="00784060">
              <w:rPr>
                <w:rFonts w:ascii="Times New Roman" w:hAnsi="Times New Roman" w:cs="Times New Roman"/>
                <w:sz w:val="26"/>
                <w:szCs w:val="26"/>
              </w:rPr>
              <w:t xml:space="preserve"> работников системы образования;</w:t>
            </w:r>
          </w:p>
          <w:p w14:paraId="1F5B6798" w14:textId="72DD5A88" w:rsidR="00784060" w:rsidRPr="005C3ADD" w:rsidRDefault="00D53E0D" w:rsidP="00D53E0D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84060" w:rsidRPr="00784060">
              <w:rPr>
                <w:rFonts w:ascii="Times New Roman" w:hAnsi="Times New Roman" w:cs="Times New Roman"/>
                <w:sz w:val="26"/>
                <w:szCs w:val="26"/>
              </w:rPr>
              <w:t>организовать на муниципальном уровне обобщение и ретрансляцию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84060" w:rsidRPr="00784060">
              <w:rPr>
                <w:rFonts w:ascii="Times New Roman" w:hAnsi="Times New Roman" w:cs="Times New Roman"/>
                <w:sz w:val="26"/>
                <w:szCs w:val="26"/>
              </w:rPr>
              <w:t>продуктивного педагогического опыта.</w:t>
            </w:r>
          </w:p>
          <w:p w14:paraId="73020CAE" w14:textId="77777777" w:rsidR="00E02DD7" w:rsidRDefault="00E02DD7" w:rsidP="005C3ADD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  <w:r w:rsidR="000376BA" w:rsidRPr="005C3AD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: </w:t>
            </w:r>
            <w:r w:rsidR="000376BA"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показатели достижения цели включают в себя следующие направления: </w:t>
            </w:r>
          </w:p>
          <w:p w14:paraId="078413AC" w14:textId="77777777" w:rsidR="00E02DD7" w:rsidRDefault="000376BA" w:rsidP="005C3ADD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поддержка молодых педагогов и реализация программ  наставничества;  </w:t>
            </w:r>
          </w:p>
          <w:p w14:paraId="46A18F18" w14:textId="77777777" w:rsidR="00E02DD7" w:rsidRDefault="000376BA" w:rsidP="005C3ADD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поддержка методических объединений, профессиональных сообществ педагогов;  </w:t>
            </w:r>
          </w:p>
          <w:p w14:paraId="650C3ED7" w14:textId="77777777" w:rsidR="00E02DD7" w:rsidRDefault="000376BA" w:rsidP="005C3ADD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>организация повышения квалификации педагогов на основе диагностики профессиона</w:t>
            </w:r>
            <w:r w:rsidR="00E02DD7">
              <w:rPr>
                <w:rFonts w:ascii="Times New Roman" w:hAnsi="Times New Roman" w:cs="Times New Roman"/>
                <w:sz w:val="26"/>
                <w:szCs w:val="26"/>
              </w:rPr>
              <w:t>льных дефицитов и потребностей,</w:t>
            </w:r>
          </w:p>
          <w:p w14:paraId="4E59267F" w14:textId="77777777" w:rsidR="00E02DD7" w:rsidRDefault="000376BA" w:rsidP="005C3ADD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своевременной профессиональной переподготовки педагогических и административных работников, </w:t>
            </w:r>
          </w:p>
          <w:p w14:paraId="443AB58D" w14:textId="5979BABF" w:rsidR="000376BA" w:rsidRPr="005C3ADD" w:rsidRDefault="000376BA" w:rsidP="005C3ADD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кадровых потребностей системы образования </w:t>
            </w:r>
            <w:r w:rsidR="00E02DD7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5C3ADD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14:paraId="75BEAADA" w14:textId="5A6A3CB3" w:rsidR="000376BA" w:rsidRPr="005C3ADD" w:rsidRDefault="00D53E0D" w:rsidP="00D53E0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  <w:p w14:paraId="0EB1552F" w14:textId="77777777" w:rsidR="00D53E0D" w:rsidRPr="00E82555" w:rsidRDefault="00D53E0D" w:rsidP="00D53E0D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Методы сбора информации: </w:t>
            </w:r>
          </w:p>
          <w:p w14:paraId="441DABB1" w14:textId="77777777" w:rsidR="00D53E0D" w:rsidRDefault="00D53E0D" w:rsidP="00D53E0D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контент-анализ документов (отчетов ОО (в том числе отчетов о результатах </w:t>
            </w:r>
            <w:proofErr w:type="spellStart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самообследования</w:t>
            </w:r>
            <w:proofErr w:type="spellEnd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ОО), материалов муниципальной методической службы, аналитических материалов по результатам мониторинговых исследований регионального и федерального уровней, результатам независимой оценки качества предоставляемых образовательных услуг), открытые статистические данные (в том числе региональной статистики), экспертная оценка условий организации образовательной деятельности, данные, размещенные на официальном сайте ОО в информационно-коммуникационной сети «Интернет», мониторинговые исследования на</w:t>
            </w:r>
            <w:proofErr w:type="gramEnd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муниципальном </w:t>
            </w:r>
            <w:proofErr w:type="gramStart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уровне</w:t>
            </w:r>
            <w:proofErr w:type="gramEnd"/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тестирование/социологический опрос (контекстные данные ОО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). </w:t>
            </w:r>
          </w:p>
          <w:p w14:paraId="41506C72" w14:textId="77777777" w:rsidR="00D53E0D" w:rsidRDefault="00D53E0D" w:rsidP="00D53E0D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7D25F787" w14:textId="77777777" w:rsidR="00D53E0D" w:rsidRPr="005C3ADD" w:rsidRDefault="00D53E0D" w:rsidP="00D53E0D">
            <w:pPr>
              <w:pStyle w:val="a7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3AD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Методы обработки информации</w:t>
            </w: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: комплексный анализ, структурирование данных,</w:t>
            </w:r>
            <w:r w:rsidRPr="005C3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автоматизированная обработка.</w:t>
            </w:r>
          </w:p>
          <w:p w14:paraId="6B0C2631" w14:textId="77777777" w:rsidR="00D53E0D" w:rsidRDefault="00D53E0D" w:rsidP="00D53E0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477407A8" w14:textId="75F27934" w:rsidR="00D53E0D" w:rsidRDefault="00D53E0D" w:rsidP="00D53E0D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C3ADD">
              <w:rPr>
                <w:rStyle w:val="21"/>
                <w:rFonts w:eastAsiaTheme="minorHAnsi"/>
                <w:color w:val="auto"/>
                <w:sz w:val="26"/>
                <w:szCs w:val="26"/>
              </w:rPr>
              <w:t>Мониторинг показателей: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 xml:space="preserve"> мониторинг показателей проводится в течение учебного года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в соответствии с планом деятельности отдела образования Администрации ПМО. По результатам мониторинга</w:t>
            </w:r>
            <w:r w:rsidRPr="005C3ADD">
              <w:rPr>
                <w:rStyle w:val="21"/>
                <w:rFonts w:eastAsiaTheme="minorHAnsi"/>
                <w:b w:val="0"/>
                <w:bCs w:val="0"/>
                <w:sz w:val="26"/>
                <w:szCs w:val="26"/>
                <w:lang w:eastAsia="en-US" w:bidi="ar-SA"/>
              </w:rPr>
              <w:t xml:space="preserve"> </w:t>
            </w:r>
            <w:r w:rsidRPr="005C3ADD">
              <w:rPr>
                <w:rStyle w:val="21"/>
                <w:rFonts w:eastAsiaTheme="minorHAnsi"/>
                <w:b w:val="0"/>
                <w:color w:val="auto"/>
                <w:sz w:val="26"/>
                <w:szCs w:val="26"/>
              </w:rPr>
              <w:t>принимаются соответствующие управленческие решения</w:t>
            </w:r>
          </w:p>
          <w:p w14:paraId="2EAD71AB" w14:textId="401747FE" w:rsidR="000376BA" w:rsidRPr="005C3ADD" w:rsidRDefault="000376BA" w:rsidP="00E358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84BA06" w14:textId="77777777" w:rsidR="00D53E0D" w:rsidRDefault="00D53E0D" w:rsidP="00E3588E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3E0D">
              <w:rPr>
                <w:rFonts w:ascii="Times New Roman" w:hAnsi="Times New Roman" w:cs="Times New Roman"/>
                <w:b/>
                <w:sz w:val="26"/>
                <w:szCs w:val="26"/>
              </w:rPr>
              <w:t>Анализ результатов мониторинга:</w:t>
            </w:r>
          </w:p>
          <w:p w14:paraId="5319EFB8" w14:textId="77777777" w:rsidR="00D53E0D" w:rsidRDefault="00D53E0D" w:rsidP="00D53E0D">
            <w:pPr>
              <w:ind w:firstLine="709"/>
              <w:jc w:val="both"/>
              <w:rPr>
                <w:sz w:val="26"/>
                <w:szCs w:val="26"/>
              </w:rPr>
            </w:pPr>
            <w:r w:rsidRPr="00D53E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5C3ADD">
              <w:rPr>
                <w:sz w:val="26"/>
                <w:szCs w:val="26"/>
              </w:rPr>
              <w:t xml:space="preserve">анализ проводится по следующим направлениям: </w:t>
            </w:r>
          </w:p>
          <w:p w14:paraId="2FE74027" w14:textId="77777777" w:rsidR="00D53E0D" w:rsidRDefault="00D53E0D" w:rsidP="00D53E0D">
            <w:pPr>
              <w:ind w:firstLine="709"/>
              <w:jc w:val="both"/>
              <w:rPr>
                <w:rFonts w:eastAsiaTheme="minorEastAsia"/>
                <w:sz w:val="26"/>
                <w:szCs w:val="26"/>
              </w:rPr>
            </w:pPr>
            <w:r w:rsidRPr="005C3ADD">
              <w:rPr>
                <w:rFonts w:eastAsiaTheme="minorEastAsia"/>
                <w:sz w:val="26"/>
                <w:szCs w:val="26"/>
              </w:rPr>
              <w:t xml:space="preserve">выявление молодых педагогов и анализ результатов реализации программ  наставничества; </w:t>
            </w:r>
          </w:p>
          <w:p w14:paraId="49F0581F" w14:textId="77777777" w:rsidR="00D53E0D" w:rsidRDefault="00D53E0D" w:rsidP="00D53E0D">
            <w:pPr>
              <w:ind w:firstLine="709"/>
              <w:jc w:val="both"/>
              <w:rPr>
                <w:sz w:val="26"/>
                <w:szCs w:val="26"/>
              </w:rPr>
            </w:pPr>
            <w:r w:rsidRPr="005C3ADD">
              <w:rPr>
                <w:rFonts w:eastAsiaTheme="minorEastAsia"/>
                <w:sz w:val="26"/>
                <w:szCs w:val="26"/>
              </w:rPr>
              <w:t>деятельность методических объединений, профессиональных сообществ педагогов;</w:t>
            </w:r>
            <w:r w:rsidRPr="005C3ADD">
              <w:rPr>
                <w:sz w:val="26"/>
                <w:szCs w:val="26"/>
              </w:rPr>
              <w:t xml:space="preserve"> </w:t>
            </w:r>
          </w:p>
          <w:p w14:paraId="2DCDEAD2" w14:textId="77777777" w:rsidR="00D53E0D" w:rsidRDefault="00D53E0D" w:rsidP="00D53E0D">
            <w:pPr>
              <w:ind w:firstLine="709"/>
              <w:jc w:val="both"/>
              <w:rPr>
                <w:rFonts w:eastAsiaTheme="minorEastAsia"/>
                <w:sz w:val="26"/>
                <w:szCs w:val="26"/>
              </w:rPr>
            </w:pPr>
            <w:r w:rsidRPr="005C3ADD">
              <w:rPr>
                <w:rFonts w:eastAsiaTheme="minorEastAsia"/>
                <w:sz w:val="26"/>
                <w:szCs w:val="26"/>
              </w:rPr>
              <w:t xml:space="preserve">обеспечение кадровых потребностей, </w:t>
            </w:r>
          </w:p>
          <w:p w14:paraId="2C3CFEEC" w14:textId="4FB6412C" w:rsidR="00D53E0D" w:rsidRPr="00D53E0D" w:rsidRDefault="00D53E0D" w:rsidP="00D53E0D">
            <w:pPr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C3ADD">
              <w:rPr>
                <w:rFonts w:eastAsiaTheme="minorEastAsia"/>
                <w:sz w:val="26"/>
                <w:szCs w:val="26"/>
              </w:rPr>
              <w:t>организация</w:t>
            </w:r>
            <w:r w:rsidRPr="005C3ADD">
              <w:rPr>
                <w:sz w:val="26"/>
                <w:szCs w:val="26"/>
              </w:rPr>
              <w:t xml:space="preserve"> повышения квалификации педагогических и административных работников.</w:t>
            </w:r>
          </w:p>
          <w:p w14:paraId="4EEE8C5B" w14:textId="76215171" w:rsidR="000376BA" w:rsidRDefault="00D53E0D" w:rsidP="00D53E0D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53E0D">
              <w:rPr>
                <w:rFonts w:ascii="Times New Roman" w:hAnsi="Times New Roman" w:cs="Times New Roman"/>
                <w:sz w:val="26"/>
                <w:szCs w:val="26"/>
              </w:rPr>
              <w:t xml:space="preserve">езультаты мониторинговых исследований анализируются в течение 1 месяца после проведения процедуры, комплексный анализ проводится ежегодно в июле-августе в рамках </w:t>
            </w:r>
            <w:proofErr w:type="gramStart"/>
            <w:r w:rsidRPr="00D53E0D">
              <w:rPr>
                <w:rFonts w:ascii="Times New Roman" w:hAnsi="Times New Roman" w:cs="Times New Roman"/>
                <w:sz w:val="26"/>
                <w:szCs w:val="26"/>
              </w:rPr>
              <w:t>подготовки анализа результатов деятельности системы образования</w:t>
            </w:r>
            <w:proofErr w:type="gramEnd"/>
            <w:r w:rsidRPr="00D53E0D">
              <w:rPr>
                <w:rFonts w:ascii="Times New Roman" w:hAnsi="Times New Roman" w:cs="Times New Roman"/>
                <w:sz w:val="26"/>
                <w:szCs w:val="26"/>
              </w:rPr>
              <w:t xml:space="preserve"> за учебный год. При проведении анализа устанавливаются факторы, влияющие на результаты деятельности </w:t>
            </w:r>
            <w:proofErr w:type="gramStart"/>
            <w:r w:rsidRPr="00D53E0D">
              <w:rPr>
                <w:rFonts w:ascii="Times New Roman" w:hAnsi="Times New Roman" w:cs="Times New Roman"/>
                <w:sz w:val="26"/>
                <w:szCs w:val="26"/>
              </w:rPr>
              <w:t>отдельных</w:t>
            </w:r>
            <w:proofErr w:type="gramEnd"/>
            <w:r w:rsidRPr="00D53E0D">
              <w:rPr>
                <w:rFonts w:ascii="Times New Roman" w:hAnsi="Times New Roman" w:cs="Times New Roman"/>
                <w:sz w:val="26"/>
                <w:szCs w:val="26"/>
              </w:rPr>
              <w:t xml:space="preserve"> ОО и муниципальной системы образования в целом.</w:t>
            </w:r>
          </w:p>
          <w:p w14:paraId="695700C7" w14:textId="77777777" w:rsidR="00D53E0D" w:rsidRPr="005C3ADD" w:rsidRDefault="00D53E0D" w:rsidP="00D53E0D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F41EE14" w14:textId="77777777" w:rsidR="00D53E0D" w:rsidRDefault="00D53E0D" w:rsidP="005C3ADD">
            <w:pPr>
              <w:pStyle w:val="TableParagraph"/>
              <w:spacing w:before="0"/>
              <w:ind w:left="0" w:firstLine="709"/>
              <w:jc w:val="both"/>
              <w:rPr>
                <w:b/>
                <w:sz w:val="26"/>
                <w:szCs w:val="26"/>
              </w:rPr>
            </w:pPr>
          </w:p>
          <w:p w14:paraId="32B68439" w14:textId="77777777" w:rsidR="00D53E0D" w:rsidRDefault="00D53E0D" w:rsidP="00D53E0D">
            <w:pPr>
              <w:pStyle w:val="TableParagraph"/>
              <w:spacing w:before="0"/>
              <w:ind w:left="0" w:firstLine="709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А</w:t>
            </w:r>
            <w:r w:rsidR="000376BA" w:rsidRPr="005C3ADD">
              <w:rPr>
                <w:b/>
                <w:sz w:val="26"/>
                <w:szCs w:val="26"/>
              </w:rPr>
              <w:t xml:space="preserve">дресные рекомендации: </w:t>
            </w:r>
          </w:p>
          <w:p w14:paraId="4CB006FE" w14:textId="77777777" w:rsidR="00D53E0D" w:rsidRDefault="00D53E0D" w:rsidP="00D53E0D">
            <w:pPr>
              <w:pStyle w:val="TableParagraph"/>
              <w:spacing w:before="0"/>
              <w:ind w:left="0" w:firstLine="709"/>
              <w:jc w:val="both"/>
              <w:rPr>
                <w:sz w:val="26"/>
                <w:szCs w:val="26"/>
              </w:rPr>
            </w:pPr>
            <w:r w:rsidRPr="00D53E0D">
              <w:rPr>
                <w:sz w:val="26"/>
                <w:szCs w:val="26"/>
              </w:rPr>
              <w:t>методические рекомендации для педагогических работников ОО по актуальным вопр</w:t>
            </w:r>
            <w:r>
              <w:rPr>
                <w:sz w:val="26"/>
                <w:szCs w:val="26"/>
              </w:rPr>
              <w:t xml:space="preserve">осам совершенствования качества </w:t>
            </w:r>
            <w:r w:rsidRPr="00D53E0D">
              <w:rPr>
                <w:sz w:val="26"/>
                <w:szCs w:val="26"/>
              </w:rPr>
              <w:t xml:space="preserve">организации образовательного процесса, </w:t>
            </w:r>
          </w:p>
          <w:p w14:paraId="3822E5DE" w14:textId="77777777" w:rsidR="00D53E0D" w:rsidRDefault="00D53E0D" w:rsidP="00D53E0D">
            <w:pPr>
              <w:pStyle w:val="TableParagraph"/>
              <w:spacing w:before="0"/>
              <w:ind w:left="0" w:firstLine="709"/>
              <w:jc w:val="both"/>
              <w:rPr>
                <w:sz w:val="26"/>
                <w:szCs w:val="26"/>
              </w:rPr>
            </w:pPr>
            <w:r w:rsidRPr="00D53E0D">
              <w:rPr>
                <w:sz w:val="26"/>
                <w:szCs w:val="26"/>
              </w:rPr>
              <w:t>адресные методические рекомендации специалистам по вопросам</w:t>
            </w:r>
            <w:r>
              <w:rPr>
                <w:sz w:val="26"/>
                <w:szCs w:val="26"/>
              </w:rPr>
              <w:t xml:space="preserve"> </w:t>
            </w:r>
            <w:r w:rsidRPr="00D53E0D">
              <w:rPr>
                <w:sz w:val="26"/>
                <w:szCs w:val="26"/>
              </w:rPr>
              <w:t>совершенствования образо</w:t>
            </w:r>
            <w:r>
              <w:rPr>
                <w:sz w:val="26"/>
                <w:szCs w:val="26"/>
              </w:rPr>
              <w:t xml:space="preserve">вательного процесса для детей с </w:t>
            </w:r>
            <w:r w:rsidRPr="00D53E0D">
              <w:rPr>
                <w:sz w:val="26"/>
                <w:szCs w:val="26"/>
              </w:rPr>
              <w:t>ОВЗ и детей-инвалидов,</w:t>
            </w:r>
          </w:p>
          <w:p w14:paraId="1F8DFCBF" w14:textId="69CED688" w:rsidR="00D53E0D" w:rsidRDefault="00D53E0D" w:rsidP="00D53E0D">
            <w:pPr>
              <w:pStyle w:val="TableParagraph"/>
              <w:spacing w:before="0"/>
              <w:ind w:left="0" w:firstLine="709"/>
              <w:jc w:val="both"/>
              <w:rPr>
                <w:sz w:val="26"/>
                <w:szCs w:val="26"/>
              </w:rPr>
            </w:pPr>
            <w:r w:rsidRPr="00D53E0D">
              <w:rPr>
                <w:sz w:val="26"/>
                <w:szCs w:val="26"/>
              </w:rPr>
              <w:t>методические рекомендации для руководящих работников ОУ по актуализации</w:t>
            </w:r>
            <w:r>
              <w:rPr>
                <w:sz w:val="26"/>
                <w:szCs w:val="26"/>
              </w:rPr>
              <w:t xml:space="preserve"> </w:t>
            </w:r>
            <w:r w:rsidRPr="00D53E0D">
              <w:rPr>
                <w:sz w:val="26"/>
                <w:szCs w:val="26"/>
              </w:rPr>
              <w:t>со</w:t>
            </w:r>
            <w:r>
              <w:rPr>
                <w:sz w:val="26"/>
                <w:szCs w:val="26"/>
              </w:rPr>
              <w:t xml:space="preserve">держания методической поддержки </w:t>
            </w:r>
            <w:r w:rsidRPr="00D53E0D">
              <w:rPr>
                <w:sz w:val="26"/>
                <w:szCs w:val="26"/>
              </w:rPr>
              <w:t>педагогических кадров в соответствии с</w:t>
            </w:r>
            <w:r>
              <w:rPr>
                <w:sz w:val="26"/>
                <w:szCs w:val="26"/>
              </w:rPr>
              <w:t xml:space="preserve"> </w:t>
            </w:r>
            <w:r w:rsidRPr="00D53E0D">
              <w:rPr>
                <w:sz w:val="26"/>
                <w:szCs w:val="26"/>
              </w:rPr>
              <w:t>требованиями профессиональных стандартов для отдельных категорий педагогических</w:t>
            </w:r>
            <w:r>
              <w:rPr>
                <w:sz w:val="26"/>
                <w:szCs w:val="26"/>
              </w:rPr>
              <w:t xml:space="preserve"> </w:t>
            </w:r>
            <w:r w:rsidRPr="00D53E0D">
              <w:rPr>
                <w:sz w:val="26"/>
                <w:szCs w:val="26"/>
              </w:rPr>
              <w:t xml:space="preserve">работников, </w:t>
            </w:r>
          </w:p>
          <w:p w14:paraId="04E206EE" w14:textId="24BF78F3" w:rsidR="00D53E0D" w:rsidRDefault="00D53E0D" w:rsidP="00D53E0D">
            <w:pPr>
              <w:pStyle w:val="TableParagraph"/>
              <w:spacing w:before="0"/>
              <w:ind w:left="0" w:firstLine="709"/>
              <w:jc w:val="both"/>
              <w:rPr>
                <w:sz w:val="26"/>
                <w:szCs w:val="26"/>
              </w:rPr>
            </w:pPr>
            <w:r w:rsidRPr="00D53E0D">
              <w:rPr>
                <w:sz w:val="26"/>
                <w:szCs w:val="26"/>
              </w:rPr>
              <w:t>адресные рекомендации для заместителей директоров (методистов) по МР</w:t>
            </w:r>
            <w:r>
              <w:rPr>
                <w:sz w:val="26"/>
                <w:szCs w:val="26"/>
              </w:rPr>
              <w:t xml:space="preserve"> </w:t>
            </w:r>
            <w:r w:rsidRPr="00D53E0D">
              <w:rPr>
                <w:sz w:val="26"/>
                <w:szCs w:val="26"/>
              </w:rPr>
              <w:t>по вопросам организ</w:t>
            </w:r>
            <w:r>
              <w:rPr>
                <w:sz w:val="26"/>
                <w:szCs w:val="26"/>
              </w:rPr>
              <w:t>ации системы наставничества в ОО</w:t>
            </w:r>
            <w:r w:rsidRPr="00D53E0D">
              <w:rPr>
                <w:sz w:val="26"/>
                <w:szCs w:val="26"/>
              </w:rPr>
              <w:t xml:space="preserve">, </w:t>
            </w:r>
          </w:p>
          <w:p w14:paraId="69FA442C" w14:textId="77777777" w:rsidR="00D53E0D" w:rsidRDefault="00D53E0D" w:rsidP="00D53E0D">
            <w:pPr>
              <w:pStyle w:val="TableParagraph"/>
              <w:spacing w:before="0"/>
              <w:ind w:left="0" w:firstLine="709"/>
              <w:jc w:val="both"/>
              <w:rPr>
                <w:sz w:val="26"/>
                <w:szCs w:val="26"/>
              </w:rPr>
            </w:pPr>
            <w:r w:rsidRPr="00D53E0D">
              <w:rPr>
                <w:sz w:val="26"/>
                <w:szCs w:val="26"/>
              </w:rPr>
              <w:t>методические рекомендации для</w:t>
            </w:r>
            <w:r>
              <w:rPr>
                <w:sz w:val="26"/>
                <w:szCs w:val="26"/>
              </w:rPr>
              <w:t xml:space="preserve"> </w:t>
            </w:r>
            <w:r w:rsidRPr="00D53E0D">
              <w:rPr>
                <w:sz w:val="26"/>
                <w:szCs w:val="26"/>
              </w:rPr>
              <w:t>различных категорий педагогических работников по вопросам применения успешных</w:t>
            </w:r>
            <w:r>
              <w:rPr>
                <w:sz w:val="26"/>
                <w:szCs w:val="26"/>
              </w:rPr>
              <w:t xml:space="preserve"> </w:t>
            </w:r>
            <w:r w:rsidRPr="00D53E0D">
              <w:rPr>
                <w:sz w:val="26"/>
                <w:szCs w:val="26"/>
              </w:rPr>
              <w:t>педагогических практик и др.</w:t>
            </w:r>
          </w:p>
          <w:p w14:paraId="7437E8D5" w14:textId="77777777" w:rsidR="00E3588E" w:rsidRDefault="00E3588E" w:rsidP="00D53E0D">
            <w:pPr>
              <w:pStyle w:val="TableParagraph"/>
              <w:spacing w:before="0"/>
              <w:ind w:left="0" w:firstLine="709"/>
              <w:jc w:val="both"/>
              <w:rPr>
                <w:sz w:val="26"/>
                <w:szCs w:val="26"/>
              </w:rPr>
            </w:pPr>
          </w:p>
          <w:p w14:paraId="560DD12A" w14:textId="238BA276" w:rsidR="00D53E0D" w:rsidRDefault="00D53E0D" w:rsidP="00D53E0D">
            <w:pPr>
              <w:pStyle w:val="TableParagraph"/>
              <w:spacing w:before="0"/>
              <w:ind w:left="0" w:firstLine="709"/>
              <w:jc w:val="both"/>
              <w:rPr>
                <w:sz w:val="26"/>
                <w:szCs w:val="26"/>
              </w:rPr>
            </w:pPr>
            <w:r w:rsidRPr="00D53E0D">
              <w:rPr>
                <w:b/>
                <w:sz w:val="26"/>
                <w:szCs w:val="26"/>
              </w:rPr>
              <w:t>Управленческие решения:</w:t>
            </w:r>
            <w:r w:rsidRPr="00D53E0D">
              <w:rPr>
                <w:sz w:val="26"/>
                <w:szCs w:val="26"/>
              </w:rPr>
              <w:t xml:space="preserve"> </w:t>
            </w:r>
            <w:r w:rsidRPr="005C3ADD">
              <w:rPr>
                <w:sz w:val="26"/>
                <w:szCs w:val="26"/>
              </w:rPr>
              <w:t>по</w:t>
            </w:r>
            <w:r w:rsidRPr="005C3ADD">
              <w:rPr>
                <w:b/>
                <w:sz w:val="26"/>
                <w:szCs w:val="26"/>
              </w:rPr>
              <w:t xml:space="preserve"> </w:t>
            </w:r>
            <w:r w:rsidRPr="005C3ADD">
              <w:rPr>
                <w:sz w:val="26"/>
                <w:szCs w:val="26"/>
              </w:rPr>
              <w:t xml:space="preserve">результатам проведенного анализа и мониторинга принимаются меры и управленческие решения, направленные на совершенствование системы </w:t>
            </w:r>
            <w:r w:rsidRPr="005C3ADD">
              <w:rPr>
                <w:rFonts w:eastAsia="Open Sans"/>
                <w:bCs/>
                <w:kern w:val="24"/>
                <w:sz w:val="26"/>
                <w:szCs w:val="26"/>
              </w:rPr>
              <w:t>обеспечения профессионального развития педагогических работников</w:t>
            </w:r>
            <w:r>
              <w:rPr>
                <w:rFonts w:eastAsia="Open Sans"/>
                <w:bCs/>
                <w:kern w:val="24"/>
                <w:sz w:val="26"/>
                <w:szCs w:val="26"/>
              </w:rPr>
              <w:t xml:space="preserve"> (</w:t>
            </w:r>
            <w:r w:rsidRPr="00D53E0D">
              <w:rPr>
                <w:sz w:val="26"/>
                <w:szCs w:val="26"/>
              </w:rPr>
              <w:t>приказы о принятых управленческих решениях, иные распорядительны</w:t>
            </w:r>
            <w:r>
              <w:rPr>
                <w:sz w:val="26"/>
                <w:szCs w:val="26"/>
              </w:rPr>
              <w:t>е и локальные нормативные акты).</w:t>
            </w:r>
          </w:p>
          <w:p w14:paraId="47AF9B76" w14:textId="77777777" w:rsidR="00E3588E" w:rsidRDefault="00E3588E" w:rsidP="00E3588E">
            <w:pPr>
              <w:pStyle w:val="TableParagraph"/>
              <w:spacing w:before="0"/>
              <w:ind w:firstLine="709"/>
              <w:jc w:val="both"/>
              <w:rPr>
                <w:sz w:val="26"/>
                <w:szCs w:val="26"/>
              </w:rPr>
            </w:pPr>
            <w:r w:rsidRPr="00E3588E">
              <w:rPr>
                <w:sz w:val="26"/>
                <w:szCs w:val="26"/>
              </w:rPr>
              <w:t xml:space="preserve">Основные профессиональные требования к </w:t>
            </w:r>
            <w:proofErr w:type="gramStart"/>
            <w:r w:rsidRPr="00E3588E">
              <w:rPr>
                <w:sz w:val="26"/>
                <w:szCs w:val="26"/>
              </w:rPr>
              <w:t>педагогическим</w:t>
            </w:r>
            <w:proofErr w:type="gramEnd"/>
            <w:r w:rsidRPr="00E3588E">
              <w:rPr>
                <w:sz w:val="26"/>
                <w:szCs w:val="26"/>
              </w:rPr>
              <w:t xml:space="preserve"> и административным работника системы образования определяются в соответствии с:</w:t>
            </w:r>
          </w:p>
          <w:p w14:paraId="18D8703B" w14:textId="36EBCCB1" w:rsidR="00E3588E" w:rsidRPr="00E3588E" w:rsidRDefault="00E3588E" w:rsidP="00E3588E">
            <w:pPr>
              <w:pStyle w:val="TableParagraph"/>
              <w:spacing w:before="0"/>
              <w:ind w:firstLine="709"/>
              <w:jc w:val="both"/>
              <w:rPr>
                <w:sz w:val="26"/>
                <w:szCs w:val="26"/>
              </w:rPr>
            </w:pPr>
            <w:r w:rsidRPr="00E3588E">
              <w:rPr>
                <w:sz w:val="26"/>
                <w:szCs w:val="26"/>
              </w:rPr>
              <w:t xml:space="preserve">приказом Министерства здравоохранения и социального развития Российской Федерации от 26 августа 2010 года № 761н «Об утверждении Единого квалификационного справочника должностей руководителей, </w:t>
            </w:r>
            <w:r>
              <w:rPr>
                <w:sz w:val="26"/>
                <w:szCs w:val="26"/>
              </w:rPr>
              <w:t xml:space="preserve">специалистов и служащих, раздел </w:t>
            </w:r>
            <w:r w:rsidRPr="00E3588E">
              <w:rPr>
                <w:sz w:val="26"/>
                <w:szCs w:val="26"/>
              </w:rPr>
              <w:t>«Квалификационные характеристики должностей работников образования»;</w:t>
            </w:r>
          </w:p>
          <w:p w14:paraId="2AAF0E8F" w14:textId="77777777" w:rsidR="00E3588E" w:rsidRDefault="00E3588E" w:rsidP="00E3588E">
            <w:pPr>
              <w:pStyle w:val="TableParagraph"/>
              <w:spacing w:before="0"/>
              <w:ind w:firstLine="709"/>
              <w:jc w:val="both"/>
              <w:rPr>
                <w:sz w:val="26"/>
                <w:szCs w:val="26"/>
              </w:rPr>
            </w:pPr>
            <w:r w:rsidRPr="00E3588E">
              <w:rPr>
                <w:sz w:val="26"/>
                <w:szCs w:val="26"/>
              </w:rPr>
              <w:t>профессиональными стандартами для отдельных категорий педагогических работников.</w:t>
            </w:r>
          </w:p>
          <w:p w14:paraId="32ABB73A" w14:textId="4066BAC1" w:rsidR="000376BA" w:rsidRPr="00E3588E" w:rsidRDefault="000376BA" w:rsidP="00E3588E">
            <w:pPr>
              <w:pStyle w:val="TableParagraph"/>
              <w:spacing w:before="0"/>
              <w:ind w:firstLine="709"/>
              <w:jc w:val="both"/>
              <w:rPr>
                <w:sz w:val="26"/>
                <w:szCs w:val="26"/>
              </w:rPr>
            </w:pPr>
            <w:r w:rsidRPr="005C3ADD">
              <w:rPr>
                <w:b/>
                <w:sz w:val="26"/>
                <w:szCs w:val="26"/>
              </w:rPr>
              <w:t xml:space="preserve">Анализ эффективности принятых мер: </w:t>
            </w:r>
            <w:r w:rsidRPr="005C3ADD">
              <w:rPr>
                <w:sz w:val="26"/>
                <w:szCs w:val="26"/>
              </w:rPr>
              <w:t>эффективность принятых мер анализируется в конце учебного года (результаты комплексного анализа представляются на заседании муниципального общественного совета по вопросам образования), на основе результатов анализа корректируются основные направления деятельности Отдел образования  и ОО на предстоящий период, проектируются краткосрочные и долгосрочные планы и программы по данному направлению.</w:t>
            </w:r>
          </w:p>
          <w:p w14:paraId="46C717BF" w14:textId="134DF096" w:rsidR="000376BA" w:rsidRPr="00CC263D" w:rsidRDefault="000376BA" w:rsidP="005446B8">
            <w:pPr>
              <w:pStyle w:val="a7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0376BA" w:rsidRPr="00493F69" w14:paraId="658C4652" w14:textId="77777777" w:rsidTr="008F1F6B">
        <w:trPr>
          <w:trHeight w:val="20"/>
        </w:trPr>
        <w:tc>
          <w:tcPr>
            <w:tcW w:w="5000" w:type="pct"/>
            <w:gridSpan w:val="8"/>
          </w:tcPr>
          <w:p w14:paraId="446EB115" w14:textId="5831B8DC" w:rsidR="000376BA" w:rsidRPr="00E3588E" w:rsidRDefault="00E3588E" w:rsidP="00E358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88E">
              <w:rPr>
                <w:rFonts w:ascii="Times New Roman" w:hAnsi="Times New Roman" w:cs="Times New Roman"/>
                <w:b/>
              </w:rPr>
              <w:lastRenderedPageBreak/>
              <w:t>Комплекс мер:</w:t>
            </w:r>
          </w:p>
        </w:tc>
      </w:tr>
      <w:tr w:rsidR="000376BA" w:rsidRPr="00493F69" w14:paraId="6FC78349" w14:textId="77777777" w:rsidTr="005C3ADD">
        <w:trPr>
          <w:trHeight w:val="20"/>
        </w:trPr>
        <w:tc>
          <w:tcPr>
            <w:tcW w:w="171" w:type="pct"/>
            <w:gridSpan w:val="2"/>
          </w:tcPr>
          <w:p w14:paraId="293571C6" w14:textId="22B4FBDA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025A734E" w14:textId="5D9AE69E" w:rsidR="000376BA" w:rsidRPr="00E3588E" w:rsidRDefault="000376BA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Поиск и внедрение новых эффективных форм организации методической поддержки педагогических и административных работников ОО</w:t>
            </w:r>
          </w:p>
        </w:tc>
        <w:tc>
          <w:tcPr>
            <w:tcW w:w="727" w:type="pct"/>
            <w:gridSpan w:val="2"/>
          </w:tcPr>
          <w:p w14:paraId="6306178E" w14:textId="2864D674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3F83E766" w14:textId="2D365EA6" w:rsidR="000376BA" w:rsidRPr="00E3588E" w:rsidRDefault="00E3588E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0376BA" w:rsidRPr="00E3588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7BC28078" w14:textId="5AE81344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05BBBC1B" w14:textId="77777777" w:rsidTr="005C3ADD">
        <w:trPr>
          <w:trHeight w:val="20"/>
        </w:trPr>
        <w:tc>
          <w:tcPr>
            <w:tcW w:w="171" w:type="pct"/>
            <w:gridSpan w:val="2"/>
          </w:tcPr>
          <w:p w14:paraId="1465F194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39108D10" w14:textId="77777777" w:rsidR="000376BA" w:rsidRPr="00E3588E" w:rsidRDefault="000376BA" w:rsidP="00281D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Апробация новых форм методического сопровождения образовательного процесса на муниципальном уровне:</w:t>
            </w:r>
          </w:p>
          <w:p w14:paraId="4B008337" w14:textId="43CC758D" w:rsidR="000376BA" w:rsidRPr="00E3588E" w:rsidRDefault="000376BA" w:rsidP="00281D85">
            <w:pPr>
              <w:autoSpaceDE w:val="0"/>
              <w:autoSpaceDN w:val="0"/>
              <w:adjustRightInd w:val="0"/>
              <w:ind w:firstLine="39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методический патронаж (для ОО, показывающих низкие результаты качества подготовки учащихся);</w:t>
            </w:r>
          </w:p>
          <w:p w14:paraId="25F165DA" w14:textId="6DB6BE1A" w:rsidR="000376BA" w:rsidRPr="00E3588E" w:rsidRDefault="000376BA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методический калейдоскоп (представление лучших практик) </w:t>
            </w:r>
          </w:p>
        </w:tc>
        <w:tc>
          <w:tcPr>
            <w:tcW w:w="727" w:type="pct"/>
            <w:gridSpan w:val="2"/>
          </w:tcPr>
          <w:p w14:paraId="16A7E595" w14:textId="77777777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21F3B74" w14:textId="77777777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3389F11" w14:textId="77777777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3B256A" w14:textId="77777777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  <w:p w14:paraId="38DD20AE" w14:textId="155D1F06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650" w:type="pct"/>
            <w:vAlign w:val="center"/>
          </w:tcPr>
          <w:p w14:paraId="163B8DCD" w14:textId="19D9C22D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E3588E">
              <w:rPr>
                <w:rFonts w:ascii="Times New Roman" w:hAnsi="Times New Roman" w:cs="Times New Roman"/>
                <w:sz w:val="26"/>
                <w:szCs w:val="26"/>
              </w:rPr>
              <w:t>, ММС</w:t>
            </w:r>
          </w:p>
        </w:tc>
      </w:tr>
      <w:tr w:rsidR="000376BA" w:rsidRPr="00493F69" w14:paraId="073C6128" w14:textId="77777777" w:rsidTr="005C3ADD">
        <w:trPr>
          <w:trHeight w:val="20"/>
        </w:trPr>
        <w:tc>
          <w:tcPr>
            <w:tcW w:w="171" w:type="pct"/>
            <w:gridSpan w:val="2"/>
          </w:tcPr>
          <w:p w14:paraId="60136066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62660870" w14:textId="61CD3337" w:rsidR="000376BA" w:rsidRPr="00E3588E" w:rsidRDefault="000376BA" w:rsidP="00E3588E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Внедрение новых форм организации деятельности </w:t>
            </w:r>
            <w:r w:rsidR="00E3588E">
              <w:rPr>
                <w:rFonts w:ascii="Times New Roman" w:hAnsi="Times New Roman" w:cs="Times New Roman"/>
                <w:sz w:val="26"/>
                <w:szCs w:val="26"/>
              </w:rPr>
              <w:t>окружных</w:t>
            </w: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 методических объединений</w:t>
            </w:r>
          </w:p>
        </w:tc>
        <w:tc>
          <w:tcPr>
            <w:tcW w:w="727" w:type="pct"/>
            <w:gridSpan w:val="2"/>
          </w:tcPr>
          <w:p w14:paraId="7F5E934A" w14:textId="6F69926C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2022-2023</w:t>
            </w:r>
          </w:p>
        </w:tc>
        <w:tc>
          <w:tcPr>
            <w:tcW w:w="650" w:type="pct"/>
          </w:tcPr>
          <w:p w14:paraId="402331CB" w14:textId="2865A34F" w:rsidR="000376BA" w:rsidRPr="00E3588E" w:rsidRDefault="00E3588E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0376BA" w:rsidRPr="00E3588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ММС,</w:t>
            </w:r>
          </w:p>
          <w:p w14:paraId="6A457F95" w14:textId="6BFCCA46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</w:t>
            </w:r>
            <w:r w:rsidR="00E3588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МО</w:t>
            </w:r>
          </w:p>
        </w:tc>
      </w:tr>
      <w:tr w:rsidR="000376BA" w:rsidRPr="00493F69" w14:paraId="6CA6CE60" w14:textId="77777777" w:rsidTr="005C3ADD">
        <w:trPr>
          <w:trHeight w:val="20"/>
        </w:trPr>
        <w:tc>
          <w:tcPr>
            <w:tcW w:w="171" w:type="pct"/>
            <w:gridSpan w:val="2"/>
          </w:tcPr>
          <w:p w14:paraId="20F4BD0B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68050DB5" w14:textId="4DC07029" w:rsidR="000376BA" w:rsidRPr="00E3588E" w:rsidRDefault="000376BA" w:rsidP="00E3588E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Организация системной деятельности </w:t>
            </w:r>
            <w:r w:rsidR="00E3588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окружных</w:t>
            </w:r>
            <w:r w:rsidRPr="00E3588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методических объединений по актуальным вопросам реализации новых утвержденных концепций преподавания предметов (математика, русский язык, технология, обществознание, физическая культура, география, ОБЖ, предметная область «Искусство»)</w:t>
            </w:r>
          </w:p>
        </w:tc>
        <w:tc>
          <w:tcPr>
            <w:tcW w:w="727" w:type="pct"/>
            <w:gridSpan w:val="2"/>
          </w:tcPr>
          <w:p w14:paraId="24EBDA3B" w14:textId="50EB4FFF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2021-2022</w:t>
            </w:r>
          </w:p>
        </w:tc>
        <w:tc>
          <w:tcPr>
            <w:tcW w:w="650" w:type="pct"/>
          </w:tcPr>
          <w:p w14:paraId="6E68C3B3" w14:textId="5E36E789" w:rsidR="000376BA" w:rsidRPr="00E3588E" w:rsidRDefault="00E3588E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0376BA" w:rsidRPr="00E3588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ММС,</w:t>
            </w:r>
          </w:p>
          <w:p w14:paraId="071FDE7B" w14:textId="09C840B3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</w:t>
            </w:r>
            <w:r w:rsidR="00E3588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МО</w:t>
            </w:r>
          </w:p>
        </w:tc>
      </w:tr>
      <w:tr w:rsidR="000376BA" w:rsidRPr="00493F69" w14:paraId="5C5711A5" w14:textId="77777777" w:rsidTr="005C3ADD">
        <w:trPr>
          <w:trHeight w:val="20"/>
        </w:trPr>
        <w:tc>
          <w:tcPr>
            <w:tcW w:w="171" w:type="pct"/>
            <w:gridSpan w:val="2"/>
          </w:tcPr>
          <w:p w14:paraId="7ECD5BE4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274B474B" w14:textId="63405768" w:rsidR="000376BA" w:rsidRPr="00E3588E" w:rsidRDefault="000376BA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Организация целевой курсовой подготовки педагогических работников, реализующих адаптированные основные образовательные программы, с учётом профиля ограниченных возможностей здоровья обучающихся</w:t>
            </w:r>
          </w:p>
        </w:tc>
        <w:tc>
          <w:tcPr>
            <w:tcW w:w="727" w:type="pct"/>
            <w:gridSpan w:val="2"/>
          </w:tcPr>
          <w:p w14:paraId="0DFADFB1" w14:textId="36662D76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08EAEB4D" w14:textId="5F38FD98" w:rsidR="000376BA" w:rsidRPr="00E3588E" w:rsidRDefault="00E3588E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0376BA" w:rsidRPr="00E3588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ММС,</w:t>
            </w:r>
          </w:p>
          <w:p w14:paraId="6C643BCD" w14:textId="7CCE49BF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58F0D199" w14:textId="77777777" w:rsidTr="005C3ADD">
        <w:trPr>
          <w:trHeight w:val="20"/>
        </w:trPr>
        <w:tc>
          <w:tcPr>
            <w:tcW w:w="171" w:type="pct"/>
            <w:gridSpan w:val="2"/>
          </w:tcPr>
          <w:p w14:paraId="33D83A91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094B96C9" w14:textId="512256FE" w:rsidR="000376BA" w:rsidRPr="00E3588E" w:rsidRDefault="000376BA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Обеспечение своевременной профессиональной переподготовки педагогических работников в соответствии с  профилем реализуемых образовательных программ</w:t>
            </w:r>
          </w:p>
        </w:tc>
        <w:tc>
          <w:tcPr>
            <w:tcW w:w="727" w:type="pct"/>
            <w:gridSpan w:val="2"/>
          </w:tcPr>
          <w:p w14:paraId="33E442C9" w14:textId="2D702617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56E2E179" w14:textId="657C8043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007A14BC" w14:textId="77777777" w:rsidTr="005C3ADD">
        <w:trPr>
          <w:trHeight w:val="20"/>
        </w:trPr>
        <w:tc>
          <w:tcPr>
            <w:tcW w:w="171" w:type="pct"/>
            <w:gridSpan w:val="2"/>
          </w:tcPr>
          <w:p w14:paraId="7C9C7EF4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2DB74999" w14:textId="4892BC3B" w:rsidR="000376BA" w:rsidRPr="00E3588E" w:rsidRDefault="000376BA" w:rsidP="00281D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  <w:r w:rsidR="00E3588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 конкурсов профессионального мастерства:</w:t>
            </w:r>
          </w:p>
          <w:p w14:paraId="6B8F36B1" w14:textId="77777777" w:rsidR="000376BA" w:rsidRPr="00E3588E" w:rsidRDefault="000376BA" w:rsidP="00281D85">
            <w:pPr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«Учитель года»;</w:t>
            </w:r>
          </w:p>
          <w:p w14:paraId="70320268" w14:textId="77777777" w:rsidR="000376BA" w:rsidRPr="00E3588E" w:rsidRDefault="000376BA" w:rsidP="00281D85">
            <w:pPr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«Воспитатель года;</w:t>
            </w:r>
          </w:p>
          <w:p w14:paraId="49935561" w14:textId="77777777" w:rsidR="000376BA" w:rsidRPr="00E3588E" w:rsidRDefault="000376BA" w:rsidP="00281D85">
            <w:pPr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«Современный учитель»;</w:t>
            </w:r>
          </w:p>
          <w:p w14:paraId="1ABF5F50" w14:textId="7F4F151E" w:rsidR="000376BA" w:rsidRPr="00E3588E" w:rsidRDefault="00E3588E" w:rsidP="00E3588E">
            <w:pPr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«Педагогический дебют»;</w:t>
            </w:r>
          </w:p>
        </w:tc>
        <w:tc>
          <w:tcPr>
            <w:tcW w:w="727" w:type="pct"/>
            <w:gridSpan w:val="2"/>
          </w:tcPr>
          <w:p w14:paraId="3AB83F87" w14:textId="74FBA402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4969F21D" w14:textId="06DC33E2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0376BA" w:rsidRPr="00493F69" w14:paraId="25008ECD" w14:textId="77777777" w:rsidTr="005C3ADD">
        <w:trPr>
          <w:trHeight w:val="20"/>
        </w:trPr>
        <w:tc>
          <w:tcPr>
            <w:tcW w:w="171" w:type="pct"/>
            <w:gridSpan w:val="2"/>
          </w:tcPr>
          <w:p w14:paraId="08B2D2C7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4F4CCE6B" w14:textId="5AEF22EB" w:rsidR="000376BA" w:rsidRPr="00E3588E" w:rsidRDefault="000376BA" w:rsidP="00E358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Проведение п</w:t>
            </w:r>
            <w:r w:rsidR="00E3588E">
              <w:rPr>
                <w:rFonts w:ascii="Times New Roman" w:hAnsi="Times New Roman" w:cs="Times New Roman"/>
                <w:sz w:val="26"/>
                <w:szCs w:val="26"/>
              </w:rPr>
              <w:t xml:space="preserve">остоянно действующих семинаров </w:t>
            </w: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для заместителей директоров (методистов) по УВР, МР, ВР, руководителей </w:t>
            </w:r>
            <w:r w:rsidR="00E3588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МО</w:t>
            </w:r>
          </w:p>
        </w:tc>
        <w:tc>
          <w:tcPr>
            <w:tcW w:w="727" w:type="pct"/>
            <w:gridSpan w:val="2"/>
          </w:tcPr>
          <w:p w14:paraId="5097CC91" w14:textId="34FC3E9B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6A8FAD84" w14:textId="2A89417E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E3588E">
              <w:rPr>
                <w:rFonts w:ascii="Times New Roman" w:hAnsi="Times New Roman" w:cs="Times New Roman"/>
                <w:sz w:val="26"/>
                <w:szCs w:val="26"/>
              </w:rPr>
              <w:t>, ММС</w:t>
            </w:r>
          </w:p>
        </w:tc>
      </w:tr>
      <w:tr w:rsidR="000376BA" w:rsidRPr="00493F69" w14:paraId="0280E6F5" w14:textId="77777777" w:rsidTr="005C3ADD">
        <w:trPr>
          <w:trHeight w:val="20"/>
        </w:trPr>
        <w:tc>
          <w:tcPr>
            <w:tcW w:w="171" w:type="pct"/>
            <w:gridSpan w:val="2"/>
          </w:tcPr>
          <w:p w14:paraId="30B989BD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2495E953" w14:textId="77777777" w:rsidR="000376BA" w:rsidRDefault="000376BA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Организация деятельности муниципального учебно-методического объединения</w:t>
            </w:r>
          </w:p>
          <w:p w14:paraId="58E5F2EC" w14:textId="68C76C2A" w:rsidR="00E3588E" w:rsidRPr="00E3588E" w:rsidRDefault="00E3588E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727" w:type="pct"/>
            <w:gridSpan w:val="2"/>
          </w:tcPr>
          <w:p w14:paraId="08A52AB8" w14:textId="643FBB70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3588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-2024</w:t>
            </w:r>
          </w:p>
        </w:tc>
        <w:tc>
          <w:tcPr>
            <w:tcW w:w="650" w:type="pct"/>
          </w:tcPr>
          <w:p w14:paraId="4364864C" w14:textId="26C66824" w:rsidR="000376BA" w:rsidRPr="00E3588E" w:rsidRDefault="00E3588E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</w:tc>
      </w:tr>
      <w:tr w:rsidR="000376BA" w:rsidRPr="00493F69" w14:paraId="6FF6373E" w14:textId="77777777" w:rsidTr="005C3ADD">
        <w:trPr>
          <w:trHeight w:val="20"/>
        </w:trPr>
        <w:tc>
          <w:tcPr>
            <w:tcW w:w="171" w:type="pct"/>
            <w:gridSpan w:val="2"/>
          </w:tcPr>
          <w:p w14:paraId="43767F79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34052B3C" w14:textId="5AF5AB75" w:rsidR="000376BA" w:rsidRPr="00E3588E" w:rsidRDefault="000376BA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proofErr w:type="gramStart"/>
            <w:r w:rsidRPr="00E3588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Обобщение и ретрансляция на муниципальном и региональном уровнях инновационных педагогических практик, реализуемых в образовательном процессе</w:t>
            </w:r>
            <w:proofErr w:type="gramEnd"/>
          </w:p>
        </w:tc>
        <w:tc>
          <w:tcPr>
            <w:tcW w:w="727" w:type="pct"/>
            <w:gridSpan w:val="2"/>
          </w:tcPr>
          <w:p w14:paraId="45587450" w14:textId="1DBF9EDE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5B3E6BAF" w14:textId="63743618" w:rsidR="000376BA" w:rsidRPr="00E3588E" w:rsidRDefault="00E3588E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0376BA" w:rsidRPr="00E3588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ММС</w:t>
            </w:r>
          </w:p>
          <w:p w14:paraId="6D7300E5" w14:textId="54B3965C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1671D179" w14:textId="77777777" w:rsidTr="005C3ADD">
        <w:trPr>
          <w:trHeight w:val="20"/>
        </w:trPr>
        <w:tc>
          <w:tcPr>
            <w:tcW w:w="171" w:type="pct"/>
            <w:gridSpan w:val="2"/>
          </w:tcPr>
          <w:p w14:paraId="09B08741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54417C9D" w14:textId="70FDC342" w:rsidR="000376BA" w:rsidRPr="00E3588E" w:rsidRDefault="000376BA" w:rsidP="00E3588E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Проведение </w:t>
            </w:r>
            <w:r w:rsidR="00E3588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мастер-классов лучших учителей Пограничного МО</w:t>
            </w:r>
            <w:r w:rsidRPr="00E3588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по актуальным вопросам организации образовательного процесса</w:t>
            </w:r>
          </w:p>
        </w:tc>
        <w:tc>
          <w:tcPr>
            <w:tcW w:w="727" w:type="pct"/>
            <w:gridSpan w:val="2"/>
          </w:tcPr>
          <w:p w14:paraId="6F566F1F" w14:textId="4142C6ED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39D64C9D" w14:textId="741045F7" w:rsidR="000376BA" w:rsidRPr="00E3588E" w:rsidRDefault="00E3588E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</w:t>
            </w:r>
          </w:p>
          <w:p w14:paraId="61F1DB2A" w14:textId="6BD3F50F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4B9D60B4" w14:textId="77777777" w:rsidTr="005C3ADD">
        <w:trPr>
          <w:trHeight w:val="20"/>
        </w:trPr>
        <w:tc>
          <w:tcPr>
            <w:tcW w:w="171" w:type="pct"/>
            <w:gridSpan w:val="2"/>
          </w:tcPr>
          <w:p w14:paraId="7AEE8A37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2C396A99" w14:textId="31135960" w:rsidR="000376BA" w:rsidRPr="00E3588E" w:rsidRDefault="000376BA" w:rsidP="00E3588E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</w:t>
            </w:r>
            <w:r w:rsidR="00E3588E">
              <w:rPr>
                <w:rFonts w:ascii="Times New Roman" w:hAnsi="Times New Roman" w:cs="Times New Roman"/>
                <w:sz w:val="26"/>
                <w:szCs w:val="26"/>
              </w:rPr>
              <w:t xml:space="preserve">инновационной </w:t>
            </w: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деятельности в ОО </w:t>
            </w:r>
            <w:r w:rsidR="00E3588E">
              <w:rPr>
                <w:rFonts w:ascii="Times New Roman" w:hAnsi="Times New Roman" w:cs="Times New Roman"/>
                <w:sz w:val="26"/>
                <w:szCs w:val="26"/>
              </w:rPr>
              <w:t>Пограничного МО</w:t>
            </w:r>
          </w:p>
        </w:tc>
        <w:tc>
          <w:tcPr>
            <w:tcW w:w="727" w:type="pct"/>
            <w:gridSpan w:val="2"/>
          </w:tcPr>
          <w:p w14:paraId="31BB4AC5" w14:textId="572F091D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427D6FF5" w14:textId="6814E6AE" w:rsidR="000376BA" w:rsidRPr="00E3588E" w:rsidRDefault="00E3588E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0376BA" w:rsidRPr="00E3588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ММС</w:t>
            </w:r>
          </w:p>
          <w:p w14:paraId="79304393" w14:textId="2A3105EA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230AEE39" w14:textId="77777777" w:rsidTr="005C3ADD">
        <w:trPr>
          <w:trHeight w:val="20"/>
        </w:trPr>
        <w:tc>
          <w:tcPr>
            <w:tcW w:w="171" w:type="pct"/>
            <w:gridSpan w:val="2"/>
          </w:tcPr>
          <w:p w14:paraId="72817E63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6CDA91D3" w14:textId="4DB8EACE" w:rsidR="000376BA" w:rsidRPr="00E3588E" w:rsidRDefault="000376BA" w:rsidP="00E3588E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Участие ОО </w:t>
            </w:r>
            <w:r w:rsidR="00E3588E">
              <w:rPr>
                <w:rFonts w:ascii="Times New Roman" w:hAnsi="Times New Roman" w:cs="Times New Roman"/>
                <w:sz w:val="26"/>
                <w:szCs w:val="26"/>
              </w:rPr>
              <w:t xml:space="preserve">Пограничного МО в инновационной </w:t>
            </w: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(федеральный, региональный уровни) </w:t>
            </w:r>
          </w:p>
        </w:tc>
        <w:tc>
          <w:tcPr>
            <w:tcW w:w="727" w:type="pct"/>
            <w:gridSpan w:val="2"/>
          </w:tcPr>
          <w:p w14:paraId="18194138" w14:textId="45808C67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6F971A9D" w14:textId="67DF0228" w:rsidR="000376BA" w:rsidRPr="00E3588E" w:rsidRDefault="00E3588E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0376BA" w:rsidRPr="00E3588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ММС,</w:t>
            </w:r>
          </w:p>
          <w:p w14:paraId="1BE7B4AC" w14:textId="4D0026B5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0EAAC908" w14:textId="77777777" w:rsidTr="005C3ADD">
        <w:trPr>
          <w:trHeight w:val="20"/>
        </w:trPr>
        <w:tc>
          <w:tcPr>
            <w:tcW w:w="171" w:type="pct"/>
            <w:gridSpan w:val="2"/>
          </w:tcPr>
          <w:p w14:paraId="1C4C2C85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3154AFB4" w14:textId="7531CB38" w:rsidR="000376BA" w:rsidRPr="00E3588E" w:rsidRDefault="000376BA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Мотивация педагогических работников на прохождение процедуры аттестации на квалификационные категории</w:t>
            </w:r>
          </w:p>
        </w:tc>
        <w:tc>
          <w:tcPr>
            <w:tcW w:w="727" w:type="pct"/>
            <w:gridSpan w:val="2"/>
          </w:tcPr>
          <w:p w14:paraId="18E54783" w14:textId="124E0919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2EF52C21" w14:textId="5600FEE7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3256CC5A" w14:textId="77777777" w:rsidTr="005C3ADD">
        <w:trPr>
          <w:trHeight w:val="20"/>
        </w:trPr>
        <w:tc>
          <w:tcPr>
            <w:tcW w:w="171" w:type="pct"/>
            <w:gridSpan w:val="2"/>
          </w:tcPr>
          <w:p w14:paraId="0EDA6D6B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6CA448C2" w14:textId="17C8CE65" w:rsidR="000376BA" w:rsidRPr="00E3588E" w:rsidRDefault="000376BA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Выявление дефицитов и профессиональных потребностей различных категорий педагогических работников (диагностика) для организации планирования и приятия управленческих решений</w:t>
            </w:r>
          </w:p>
        </w:tc>
        <w:tc>
          <w:tcPr>
            <w:tcW w:w="727" w:type="pct"/>
            <w:gridSpan w:val="2"/>
          </w:tcPr>
          <w:p w14:paraId="75881EBA" w14:textId="0DA2B5C3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3623AEBD" w14:textId="42EB49CB" w:rsidR="000376BA" w:rsidRPr="00E3588E" w:rsidRDefault="00E3588E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</w:t>
            </w:r>
          </w:p>
          <w:p w14:paraId="020FC720" w14:textId="4CE67B8F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57973677" w14:textId="77777777" w:rsidTr="005C3ADD">
        <w:trPr>
          <w:trHeight w:val="20"/>
        </w:trPr>
        <w:tc>
          <w:tcPr>
            <w:tcW w:w="171" w:type="pct"/>
            <w:gridSpan w:val="2"/>
          </w:tcPr>
          <w:p w14:paraId="1A6993DB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5F59EE81" w14:textId="25BA3B43" w:rsidR="000376BA" w:rsidRPr="00E3588E" w:rsidRDefault="000376BA" w:rsidP="00E3588E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Участие педагогических работников</w:t>
            </w:r>
            <w:r w:rsidR="00E3588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округа</w:t>
            </w:r>
            <w:r w:rsidRPr="00E3588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в федеральных и региональных диагностических процедурах по оценки предметных и методических компетентностей учителей</w:t>
            </w:r>
          </w:p>
        </w:tc>
        <w:tc>
          <w:tcPr>
            <w:tcW w:w="727" w:type="pct"/>
            <w:gridSpan w:val="2"/>
          </w:tcPr>
          <w:p w14:paraId="181FC2AD" w14:textId="28B3DA09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16C060D7" w14:textId="2BEC45E4" w:rsidR="000376BA" w:rsidRPr="00E3588E" w:rsidRDefault="00E3588E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</w:t>
            </w:r>
          </w:p>
          <w:p w14:paraId="157C2B56" w14:textId="5E1C1BF7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089EFF79" w14:textId="77777777" w:rsidTr="005C3ADD">
        <w:trPr>
          <w:trHeight w:val="20"/>
        </w:trPr>
        <w:tc>
          <w:tcPr>
            <w:tcW w:w="171" w:type="pct"/>
            <w:gridSpan w:val="2"/>
          </w:tcPr>
          <w:p w14:paraId="37C75366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74D73031" w14:textId="2BC00818" w:rsidR="000376BA" w:rsidRPr="00E3588E" w:rsidRDefault="000376BA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Актуализация </w:t>
            </w:r>
            <w:proofErr w:type="gramStart"/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показателей эффективности деятельности различных категорий педагогических работников</w:t>
            </w:r>
            <w:proofErr w:type="gramEnd"/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 в соответствии с требованиями к результатам образовательного процесса</w:t>
            </w:r>
          </w:p>
        </w:tc>
        <w:tc>
          <w:tcPr>
            <w:tcW w:w="727" w:type="pct"/>
            <w:gridSpan w:val="2"/>
          </w:tcPr>
          <w:p w14:paraId="7E60B438" w14:textId="01033998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650" w:type="pct"/>
          </w:tcPr>
          <w:p w14:paraId="5EEEC240" w14:textId="2CE8A4E2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39B9E316" w14:textId="77777777" w:rsidTr="005C3ADD">
        <w:trPr>
          <w:trHeight w:val="20"/>
        </w:trPr>
        <w:tc>
          <w:tcPr>
            <w:tcW w:w="171" w:type="pct"/>
            <w:gridSpan w:val="2"/>
          </w:tcPr>
          <w:p w14:paraId="15BE358E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3D19461A" w14:textId="6DFD3A42" w:rsidR="000376BA" w:rsidRPr="00E3588E" w:rsidRDefault="000376BA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комплекса мер по профилактике профессионального выгорания педагогов </w:t>
            </w:r>
          </w:p>
        </w:tc>
        <w:tc>
          <w:tcPr>
            <w:tcW w:w="727" w:type="pct"/>
            <w:gridSpan w:val="2"/>
          </w:tcPr>
          <w:p w14:paraId="0DA33228" w14:textId="26B0EAA4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650" w:type="pct"/>
          </w:tcPr>
          <w:p w14:paraId="48C7F2C9" w14:textId="490D79DD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36456945" w14:textId="77777777" w:rsidTr="005C3ADD">
        <w:trPr>
          <w:trHeight w:val="20"/>
        </w:trPr>
        <w:tc>
          <w:tcPr>
            <w:tcW w:w="171" w:type="pct"/>
            <w:gridSpan w:val="2"/>
          </w:tcPr>
          <w:p w14:paraId="07FD5FBF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1E4EE4C7" w14:textId="187EF9B4" w:rsidR="000376BA" w:rsidRPr="00E3588E" w:rsidRDefault="000376BA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Внедрение в практику деятельности школьных методических служб построение </w:t>
            </w:r>
            <w:r w:rsidRPr="00E3588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индивидуальных образовательных траекторий профессионального развития педагогов</w:t>
            </w:r>
          </w:p>
        </w:tc>
        <w:tc>
          <w:tcPr>
            <w:tcW w:w="727" w:type="pct"/>
            <w:gridSpan w:val="2"/>
          </w:tcPr>
          <w:p w14:paraId="53AB5738" w14:textId="5A3E2529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2022-2024</w:t>
            </w:r>
          </w:p>
        </w:tc>
        <w:tc>
          <w:tcPr>
            <w:tcW w:w="650" w:type="pct"/>
          </w:tcPr>
          <w:p w14:paraId="6F3DF0A2" w14:textId="6083CD0E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</w:t>
            </w:r>
            <w:r w:rsidRPr="00E3588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ОО</w:t>
            </w:r>
          </w:p>
        </w:tc>
      </w:tr>
      <w:tr w:rsidR="000376BA" w:rsidRPr="00493F69" w14:paraId="67D0E9BF" w14:textId="77777777" w:rsidTr="005C3ADD">
        <w:trPr>
          <w:trHeight w:val="20"/>
        </w:trPr>
        <w:tc>
          <w:tcPr>
            <w:tcW w:w="171" w:type="pct"/>
            <w:gridSpan w:val="2"/>
          </w:tcPr>
          <w:p w14:paraId="22ACA907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54DD417E" w14:textId="1E5A3D5F" w:rsidR="000376BA" w:rsidRPr="00E3588E" w:rsidRDefault="000376BA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Разработка методических, информационных и диагностических материалов по вопросам совершенствования образовательного процесса</w:t>
            </w:r>
          </w:p>
        </w:tc>
        <w:tc>
          <w:tcPr>
            <w:tcW w:w="727" w:type="pct"/>
            <w:gridSpan w:val="2"/>
          </w:tcPr>
          <w:p w14:paraId="47265158" w14:textId="06F11DDD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6B134B2C" w14:textId="57720A67" w:rsidR="000376BA" w:rsidRPr="00E3588E" w:rsidRDefault="00E3588E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0376BA" w:rsidRPr="00E3588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240B7D41" w14:textId="3583B98A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153583F9" w14:textId="77777777" w:rsidTr="005C3ADD">
        <w:trPr>
          <w:trHeight w:val="20"/>
        </w:trPr>
        <w:tc>
          <w:tcPr>
            <w:tcW w:w="171" w:type="pct"/>
            <w:gridSpan w:val="2"/>
          </w:tcPr>
          <w:p w14:paraId="6FD990C9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089470CD" w14:textId="3A34FC19" w:rsidR="000376BA" w:rsidRPr="00E3588E" w:rsidRDefault="000376BA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Организация сетевого взаимодействия с учреждениями и организациями в целях повышения эффективности мер, направленных на профессиональный рост педагогических работников ОО</w:t>
            </w:r>
          </w:p>
        </w:tc>
        <w:tc>
          <w:tcPr>
            <w:tcW w:w="727" w:type="pct"/>
            <w:gridSpan w:val="2"/>
          </w:tcPr>
          <w:p w14:paraId="41B80CAA" w14:textId="512E2F3C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73D6E025" w14:textId="1FB60BA3" w:rsidR="000376BA" w:rsidRPr="00E3588E" w:rsidRDefault="00E3588E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0376BA" w:rsidRPr="00E3588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ММС,</w:t>
            </w:r>
          </w:p>
          <w:p w14:paraId="4CCAA555" w14:textId="3A119E91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604FAEB5" w14:textId="77777777" w:rsidTr="005C3ADD">
        <w:trPr>
          <w:trHeight w:val="20"/>
        </w:trPr>
        <w:tc>
          <w:tcPr>
            <w:tcW w:w="171" w:type="pct"/>
            <w:gridSpan w:val="2"/>
          </w:tcPr>
          <w:p w14:paraId="36CB31D3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2C433695" w14:textId="64E83529" w:rsidR="000376BA" w:rsidRPr="00E3588E" w:rsidRDefault="000376BA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успешной адаптации и полноценной самореализации молодых педагогов</w:t>
            </w:r>
          </w:p>
        </w:tc>
        <w:tc>
          <w:tcPr>
            <w:tcW w:w="727" w:type="pct"/>
            <w:gridSpan w:val="2"/>
          </w:tcPr>
          <w:p w14:paraId="2991BE2F" w14:textId="3B4C4C66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791BAB1C" w14:textId="207DAE64" w:rsidR="000376BA" w:rsidRPr="00E3588E" w:rsidRDefault="00E3588E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0376BA" w:rsidRPr="00E3588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ММС,</w:t>
            </w:r>
          </w:p>
          <w:p w14:paraId="5739D28F" w14:textId="118889A2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0418C2D8" w14:textId="77777777" w:rsidTr="005C3ADD">
        <w:trPr>
          <w:trHeight w:val="20"/>
        </w:trPr>
        <w:tc>
          <w:tcPr>
            <w:tcW w:w="171" w:type="pct"/>
            <w:gridSpan w:val="2"/>
          </w:tcPr>
          <w:p w14:paraId="5F5F737A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6BDDEF9A" w14:textId="1D44AB22" w:rsidR="000376BA" w:rsidRPr="00E3588E" w:rsidRDefault="000376BA" w:rsidP="00E3588E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системы наставничества в ОО </w:t>
            </w:r>
            <w:r w:rsidR="00E3588E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  <w:tc>
          <w:tcPr>
            <w:tcW w:w="727" w:type="pct"/>
            <w:gridSpan w:val="2"/>
          </w:tcPr>
          <w:p w14:paraId="3C3DD072" w14:textId="7DF0EF99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358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-2024</w:t>
            </w:r>
          </w:p>
        </w:tc>
        <w:tc>
          <w:tcPr>
            <w:tcW w:w="650" w:type="pct"/>
          </w:tcPr>
          <w:p w14:paraId="611E6417" w14:textId="77777777" w:rsidR="00E3588E" w:rsidRDefault="00E3588E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0376BA" w:rsidRPr="00E3588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1B0B313E" w14:textId="2BAA254A" w:rsidR="000376BA" w:rsidRPr="00E3588E" w:rsidRDefault="00E3588E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ММС,</w:t>
            </w:r>
          </w:p>
          <w:p w14:paraId="2A7275AA" w14:textId="4C942EEA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75BC1DDF" w14:textId="77777777" w:rsidTr="005C3ADD">
        <w:trPr>
          <w:trHeight w:val="20"/>
        </w:trPr>
        <w:tc>
          <w:tcPr>
            <w:tcW w:w="171" w:type="pct"/>
            <w:gridSpan w:val="2"/>
          </w:tcPr>
          <w:p w14:paraId="51B53DE3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31140090" w14:textId="4DD1FDEB" w:rsidR="000376BA" w:rsidRPr="00E3588E" w:rsidRDefault="000376BA" w:rsidP="00E3588E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содействия в формировании кадрового потенциала ОО (поиск специалистов на вакантные должности в ОО </w:t>
            </w:r>
            <w:r w:rsidR="00E3588E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27" w:type="pct"/>
            <w:gridSpan w:val="2"/>
          </w:tcPr>
          <w:p w14:paraId="676658A5" w14:textId="7D3C2C23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5C63A4F4" w14:textId="2946CD94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0376BA" w:rsidRPr="00493F69" w14:paraId="4B99A5D7" w14:textId="77777777" w:rsidTr="005C3ADD">
        <w:trPr>
          <w:trHeight w:val="20"/>
        </w:trPr>
        <w:tc>
          <w:tcPr>
            <w:tcW w:w="171" w:type="pct"/>
            <w:gridSpan w:val="2"/>
          </w:tcPr>
          <w:p w14:paraId="2F32C425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499B9DA0" w14:textId="783BA99F" w:rsidR="000376BA" w:rsidRPr="00E3588E" w:rsidRDefault="000376BA" w:rsidP="00E3588E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Участие ОО </w:t>
            </w:r>
            <w:r w:rsidR="00E3588E">
              <w:rPr>
                <w:rFonts w:ascii="Times New Roman" w:hAnsi="Times New Roman" w:cs="Times New Roman"/>
                <w:sz w:val="26"/>
                <w:szCs w:val="26"/>
              </w:rPr>
              <w:t>Пограничного МО</w:t>
            </w: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 в региональной программе «Земский учитель»</w:t>
            </w:r>
          </w:p>
        </w:tc>
        <w:tc>
          <w:tcPr>
            <w:tcW w:w="727" w:type="pct"/>
            <w:gridSpan w:val="2"/>
          </w:tcPr>
          <w:p w14:paraId="71FAE953" w14:textId="40AA9C57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6C3C91B1" w14:textId="783670D6" w:rsidR="000376BA" w:rsidRPr="00E3588E" w:rsidRDefault="00E3588E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0376BA" w:rsidRPr="00E3588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41D60C10" w14:textId="0DF13145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58AD5123" w14:textId="77777777" w:rsidTr="005C3ADD">
        <w:trPr>
          <w:trHeight w:val="20"/>
        </w:trPr>
        <w:tc>
          <w:tcPr>
            <w:tcW w:w="171" w:type="pct"/>
            <w:gridSpan w:val="2"/>
          </w:tcPr>
          <w:p w14:paraId="74046F7F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69365F62" w14:textId="2505B818" w:rsidR="000376BA" w:rsidRPr="00E3588E" w:rsidRDefault="000376BA" w:rsidP="001F6C22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взаимодействия с учреждениями среднего и высшего профессионального образования </w:t>
            </w:r>
            <w:r w:rsidR="001F6C22">
              <w:rPr>
                <w:rFonts w:ascii="Times New Roman" w:hAnsi="Times New Roman" w:cs="Times New Roman"/>
                <w:sz w:val="26"/>
                <w:szCs w:val="26"/>
              </w:rPr>
              <w:t>Приморского края</w:t>
            </w: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 в целях поэтапного решения проблем «кадрового дефицита»</w:t>
            </w:r>
          </w:p>
        </w:tc>
        <w:tc>
          <w:tcPr>
            <w:tcW w:w="727" w:type="pct"/>
            <w:gridSpan w:val="2"/>
          </w:tcPr>
          <w:p w14:paraId="65F6235E" w14:textId="39547EE9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799585D6" w14:textId="00BBF805" w:rsidR="000376BA" w:rsidRPr="00E3588E" w:rsidRDefault="001F6C22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0376BA" w:rsidRPr="00E3588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2EB7B526" w14:textId="71045B9B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0749EF8A" w14:textId="77777777" w:rsidTr="005C3ADD">
        <w:trPr>
          <w:trHeight w:val="20"/>
        </w:trPr>
        <w:tc>
          <w:tcPr>
            <w:tcW w:w="171" w:type="pct"/>
            <w:gridSpan w:val="2"/>
          </w:tcPr>
          <w:p w14:paraId="748268F5" w14:textId="77777777" w:rsidR="000376BA" w:rsidRPr="007A75CC" w:rsidRDefault="000376BA" w:rsidP="00281D85">
            <w:pPr>
              <w:pStyle w:val="a6"/>
              <w:numPr>
                <w:ilvl w:val="0"/>
                <w:numId w:val="18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4A0169C7" w14:textId="2AF0CE4C" w:rsidR="000376BA" w:rsidRPr="00E3588E" w:rsidRDefault="000376BA" w:rsidP="00CA0180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участия педагогов (специалистов) ОО </w:t>
            </w:r>
            <w:r w:rsidR="00CA0180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 xml:space="preserve"> в мероприятиях методической направленности регионального и федерального уровней</w:t>
            </w:r>
          </w:p>
        </w:tc>
        <w:tc>
          <w:tcPr>
            <w:tcW w:w="727" w:type="pct"/>
            <w:gridSpan w:val="2"/>
          </w:tcPr>
          <w:p w14:paraId="3343CAFD" w14:textId="32026387" w:rsidR="000376BA" w:rsidRPr="00E3588E" w:rsidRDefault="000376BA" w:rsidP="00E3588E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20B0F8ED" w14:textId="7326FCBE" w:rsidR="000376BA" w:rsidRPr="00E3588E" w:rsidRDefault="00CA0180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0376BA" w:rsidRPr="00E3588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ММС,</w:t>
            </w:r>
          </w:p>
          <w:p w14:paraId="4ACF21A1" w14:textId="37068BC2" w:rsidR="000376BA" w:rsidRPr="00E3588E" w:rsidRDefault="000376BA" w:rsidP="00E358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588E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541D78FE" w14:textId="77777777" w:rsidTr="008F1F6B">
        <w:trPr>
          <w:trHeight w:val="20"/>
        </w:trPr>
        <w:tc>
          <w:tcPr>
            <w:tcW w:w="5000" w:type="pct"/>
            <w:gridSpan w:val="8"/>
          </w:tcPr>
          <w:p w14:paraId="0BA4D2A8" w14:textId="74F956E5" w:rsidR="000376BA" w:rsidRDefault="000376BA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3236F2" w14:textId="77777777" w:rsidR="000376BA" w:rsidRDefault="000376BA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BAFBA3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4645F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B6748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5F5AB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3E8A05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41C70B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DDA0B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2CB2A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D8C4C6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1DAD0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43335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D4356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2CEDDE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E3D42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0F521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8B8E6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5A1517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7DC69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F85CE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D0B9F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3C028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F9FDE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4B941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3AF88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1C1BB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20E29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5EBAC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F08D7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F2F467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6D428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5D9F9" w14:textId="77777777" w:rsidR="00CA0180" w:rsidRDefault="00CA0180" w:rsidP="00AA1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6B35C" w14:textId="2B8BBABF" w:rsidR="000376BA" w:rsidRPr="00281D85" w:rsidRDefault="000376BA" w:rsidP="00281D85">
            <w:pPr>
              <w:pStyle w:val="a7"/>
              <w:numPr>
                <w:ilvl w:val="0"/>
                <w:numId w:val="17"/>
              </w:num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81D85">
              <w:rPr>
                <w:rFonts w:ascii="Times New Roman" w:eastAsia="Calibri" w:hAnsi="Times New Roman" w:cs="Times New Roman"/>
                <w:b/>
              </w:rPr>
              <w:t xml:space="preserve">Система организации воспитания и социализации </w:t>
            </w:r>
            <w:proofErr w:type="gramStart"/>
            <w:r w:rsidRPr="00281D85">
              <w:rPr>
                <w:rFonts w:ascii="Times New Roman" w:eastAsia="Calibri" w:hAnsi="Times New Roman" w:cs="Times New Roman"/>
                <w:b/>
              </w:rPr>
              <w:t>обучающихся</w:t>
            </w:r>
            <w:proofErr w:type="gramEnd"/>
          </w:p>
          <w:p w14:paraId="216DF574" w14:textId="77777777" w:rsidR="000376BA" w:rsidRPr="00C463BF" w:rsidRDefault="000376BA" w:rsidP="00C463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326732" w14:textId="571E91DA" w:rsidR="000376BA" w:rsidRPr="00C463BF" w:rsidRDefault="000376BA" w:rsidP="00C463BF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63B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Цель:</w:t>
            </w:r>
            <w:r w:rsidRPr="00C463B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C463BF" w:rsidRPr="00C463BF">
              <w:rPr>
                <w:rFonts w:ascii="Times New Roman" w:eastAsia="Calibri" w:hAnsi="Times New Roman" w:cs="Times New Roman"/>
                <w:sz w:val="26"/>
                <w:szCs w:val="26"/>
              </w:rPr>
              <w:t>обновление воспитательного процесса в системе общего и дополнительного образования; совершенствование условий для обеспечения эффективной воспитательной деятельности на основе ее ресурсного обеспечения, современных механизмов управления и общественного контроля.</w:t>
            </w:r>
          </w:p>
          <w:p w14:paraId="66A6B0E9" w14:textId="77777777" w:rsidR="00C463BF" w:rsidRPr="00C463BF" w:rsidRDefault="00C463BF" w:rsidP="00C463BF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463B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Актуальность цели (проблемы, на решение которых направленная цель):</w:t>
            </w:r>
          </w:p>
          <w:p w14:paraId="3A775EBC" w14:textId="756D62BF" w:rsidR="00C463BF" w:rsidRPr="00C463BF" w:rsidRDefault="00C463BF" w:rsidP="00C463BF">
            <w:pPr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63BF">
              <w:rPr>
                <w:rFonts w:ascii="Times New Roman" w:eastAsia="Calibri" w:hAnsi="Times New Roman" w:cs="Times New Roman"/>
                <w:sz w:val="26"/>
                <w:szCs w:val="26"/>
              </w:rPr>
              <w:t>несоответствие локальной нормативной базы 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C463B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 вопросам организации воспитательного процесса действующим требованиям,</w:t>
            </w:r>
          </w:p>
          <w:p w14:paraId="007228A9" w14:textId="77777777" w:rsidR="00C463BF" w:rsidRDefault="00C463BF" w:rsidP="00C463BF">
            <w:pPr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63B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недостаточный уровень внедрения современных форм и методов организации воспитательной деятельности, </w:t>
            </w:r>
          </w:p>
          <w:p w14:paraId="148AA404" w14:textId="77777777" w:rsidR="00C463BF" w:rsidRDefault="00C463BF" w:rsidP="00C463BF">
            <w:pPr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63B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низкий уровень воспитательного потенциала учебных дисциплин, </w:t>
            </w:r>
          </w:p>
          <w:p w14:paraId="44270F00" w14:textId="77777777" w:rsidR="00C463BF" w:rsidRDefault="00C463BF" w:rsidP="00C463BF">
            <w:pPr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63B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слабое развитие инновационных процессов в системе воспитания, </w:t>
            </w:r>
          </w:p>
          <w:p w14:paraId="5DE8E703" w14:textId="77777777" w:rsidR="00C463BF" w:rsidRDefault="00C463BF" w:rsidP="00C463BF">
            <w:pPr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63B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отсутствие системы использования возможностей информационных ресурсов, в первую очередь информационно-телекоммуникационной сети «Интернет», в целях воспитания и социализации детей, </w:t>
            </w:r>
          </w:p>
          <w:p w14:paraId="7FB4D117" w14:textId="77777777" w:rsidR="00C463BF" w:rsidRDefault="00C463BF" w:rsidP="00C463BF">
            <w:pPr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63BF">
              <w:rPr>
                <w:rFonts w:ascii="Times New Roman" w:eastAsia="Calibri" w:hAnsi="Times New Roman" w:cs="Times New Roman"/>
                <w:sz w:val="26"/>
                <w:szCs w:val="26"/>
              </w:rPr>
              <w:t>недостаточный уровень компетентности руководящих и педагогических работников по актуальным вопросам обновления системы воспитательной работы в 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C463B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</w:t>
            </w:r>
          </w:p>
          <w:p w14:paraId="11334659" w14:textId="77777777" w:rsidR="00C463BF" w:rsidRDefault="00C463BF" w:rsidP="00C463BF">
            <w:pPr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63B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недостаточный уровень межведомственного взаимодействия и социального партнерства по вопросам воспитательной направленности, </w:t>
            </w:r>
          </w:p>
          <w:p w14:paraId="4ACE436B" w14:textId="771E79AE" w:rsidR="00C463BF" w:rsidRDefault="00C463BF" w:rsidP="00C463BF">
            <w:pPr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63B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отсутствие системного подхода в организации мониторинга достижения качественных, количественных и </w:t>
            </w:r>
            <w:proofErr w:type="spellStart"/>
            <w:r w:rsidRPr="00C463BF">
              <w:rPr>
                <w:rFonts w:ascii="Times New Roman" w:eastAsia="Calibri" w:hAnsi="Times New Roman" w:cs="Times New Roman"/>
                <w:sz w:val="26"/>
                <w:szCs w:val="26"/>
              </w:rPr>
              <w:t>фактологических</w:t>
            </w:r>
            <w:proofErr w:type="spellEnd"/>
            <w:r w:rsidRPr="00C463B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показателей эффективности организации воспитательной деятельности.</w:t>
            </w:r>
          </w:p>
          <w:p w14:paraId="3D72FF95" w14:textId="77777777" w:rsidR="00C463BF" w:rsidRDefault="00C463BF" w:rsidP="00C463BF">
            <w:pPr>
              <w:ind w:firstLine="567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14:paraId="26F9E0B6" w14:textId="77777777" w:rsidR="00C463BF" w:rsidRDefault="00C463BF" w:rsidP="00C463BF">
            <w:pPr>
              <w:ind w:firstLine="567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463B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Задачи:</w:t>
            </w:r>
          </w:p>
          <w:p w14:paraId="0A442609" w14:textId="779FA3BC" w:rsidR="00C463BF" w:rsidRPr="00624DDE" w:rsidRDefault="00C463BF" w:rsidP="00C463BF">
            <w:pPr>
              <w:ind w:firstLine="567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24DD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-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актуализировать локальную нормативную базу отдела образования Администрации ПМО и ОО по вопросам развития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воспитания;</w:t>
            </w:r>
          </w:p>
          <w:p w14:paraId="2EB724E6" w14:textId="7F9D9393" w:rsidR="00C463BF" w:rsidRPr="00624DDE" w:rsidRDefault="00C463BF" w:rsidP="00C463BF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ym w:font="Symbol" w:char="F02D"/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обеспечить обновление содержания воспитания (в том числе внедрение  программы воспитания, форм и методов, основанных на лучшем педагогическом опыте в сфере воспитания, полноценное использование в образовательных программах воспитательного потенциала учебных дисциплин);</w:t>
            </w:r>
          </w:p>
          <w:p w14:paraId="39B4A922" w14:textId="793213DC" w:rsidR="00C463BF" w:rsidRPr="00624DDE" w:rsidRDefault="00C463BF" w:rsidP="00C463BF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ym w:font="Symbol" w:char="F02D"/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развивать кадровый потенциал в части воспитательной компетентности педагогических, руководящих и других работников ОО;</w:t>
            </w:r>
          </w:p>
          <w:p w14:paraId="0094CCB7" w14:textId="1B6DFA7B" w:rsidR="00C463BF" w:rsidRPr="00624DDE" w:rsidRDefault="00C463BF" w:rsidP="00C463BF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ym w:font="Symbol" w:char="F02D"/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совершенствовать деятельность педагогических работников, осуществляющих классное руководство, в соответствии с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действующими требованиями;</w:t>
            </w:r>
          </w:p>
          <w:p w14:paraId="4356D76D" w14:textId="563CB059" w:rsidR="00C463BF" w:rsidRPr="00624DDE" w:rsidRDefault="00C463BF" w:rsidP="00C463BF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ym w:font="Symbol" w:char="F02D"/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организовать систему методической поддержки по вопросам организации воспитательного процесса на муниципальном и школьном уровнях;</w:t>
            </w:r>
          </w:p>
          <w:p w14:paraId="2430292D" w14:textId="77777777" w:rsidR="00624DDE" w:rsidRDefault="00C463BF" w:rsidP="00624DDE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ym w:font="Symbol" w:char="F02D"/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обеспечить поддержку семейного воспитания (содействие укреплению семьи, повышение социального статуса и общественного престижа отцовства, материнства, многодетности, популяризацию лучшего опыта воспитания детей в семьях, в том числе многодетных и приемных, создание условий для расширения</w:t>
            </w:r>
            <w:r w:rsidR="00624DDE"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участия семьи </w:t>
            </w:r>
            <w:r w:rsid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воспитательной деятельности ОО</w:t>
            </w:r>
            <w:r w:rsidR="00624DDE"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создание условий для просвещения и консультирования родителей по правовым, экономическим, медицинским, психолого-педагогическим и иным вопросам семейного </w:t>
            </w:r>
            <w:r w:rsid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воспитания);</w:t>
            </w:r>
            <w:proofErr w:type="gramEnd"/>
          </w:p>
          <w:p w14:paraId="065FE117" w14:textId="77777777" w:rsidR="00624DDE" w:rsidRDefault="00624DDE" w:rsidP="00624DDE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расширить воспитательные возможности ин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формационных ресурсов (создание 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условий, методов и технологий для использова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ния возможностей информационных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ресурсов, в первую очередь информац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ионно-телекоммуникационной сети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«Интернет», в целях воспитания и соц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иализации детей, информационное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организационно-методическое оснащени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 воспитательной деятельности в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соответствии с современными требованиями, 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беспечение условий защиты детей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информации, причиняющей вред их здо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ровью и психическому развитию);</w:t>
            </w:r>
          </w:p>
          <w:p w14:paraId="5A0D8138" w14:textId="77777777" w:rsidR="00624DDE" w:rsidRDefault="00624DDE" w:rsidP="00624DDE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обеспечить поддержку общественных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объединений в сфере воспитания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(совершенствование условий для эффективного 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заимодействия детских и иных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общественных объединений с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образовательными организациями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профессионального и дополнительного образовани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я в целях содействия реализации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 развития лидерского и творческого потенциал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 детей, поддержка ученического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самоуправления и повышение роли орган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изаций обучающихся в управлении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образовательным процессом, подд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ержка общественных объединений,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содействующих воспитательной деятел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ьности в образовательных и иных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организациях, привлечение детей</w:t>
            </w:r>
            <w:proofErr w:type="gramEnd"/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 участию в социально зна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чимых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познавательных, творческих, культурн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ых, краеведческих, спортивных и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благотворительных прое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ктах, в волонтерском движении);</w:t>
            </w:r>
          </w:p>
          <w:p w14:paraId="6B8259A4" w14:textId="77777777" w:rsidR="00624DDE" w:rsidRDefault="00624DDE" w:rsidP="00624DDE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развивать инструменты медиации для разреш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ения потенциальных конфликтов в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детской среде и в ра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мках образовательного процесса;</w:t>
            </w:r>
          </w:p>
          <w:p w14:paraId="49EA0AE9" w14:textId="77777777" w:rsidR="00624DDE" w:rsidRDefault="00624DDE" w:rsidP="00624DDE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обеспечить физическую, информационную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психологическую безопасность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0172F389" w14:textId="77777777" w:rsidR="00624DDE" w:rsidRDefault="00624DDE" w:rsidP="00624DDE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внедрять в практику работы 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эф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фективные программы и методики,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направленные на формиров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ание законопослушного поведения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несовершеннолетних, профилактику безнадзорности и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равонарушений;</w:t>
            </w:r>
          </w:p>
          <w:p w14:paraId="07FD30BA" w14:textId="77777777" w:rsidR="00624DDE" w:rsidRDefault="00624DDE" w:rsidP="00624DDE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сформировать систему мероприятий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 раннему выявлению незаконного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потребления наркотических средств и пси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хотропных веществ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4CFC6664" w14:textId="5BFC5928" w:rsidR="00624DDE" w:rsidRDefault="00624DDE" w:rsidP="00624DDE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активизировать деятельность общественных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объединений, функционирующих на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базе 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(волонтерских отрядов, членов 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ДШ, ВВПОД «ЮНАРМИЯ», ЮИД и др.);</w:t>
            </w:r>
          </w:p>
          <w:p w14:paraId="5B6F8D63" w14:textId="77777777" w:rsidR="00624DDE" w:rsidRDefault="00624DDE" w:rsidP="00624DDE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обеспечить реализацию комплекса мер по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поддержке семей, находящихся в сложной жизненной ситуации;</w:t>
            </w:r>
          </w:p>
          <w:p w14:paraId="56615482" w14:textId="77777777" w:rsidR="00624DDE" w:rsidRDefault="00624DDE" w:rsidP="00624DDE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обеспечить психолого-педагогическую поддерж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ку и сопровождение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для которых русский язык не является родным (</w:t>
            </w:r>
            <w:proofErr w:type="spellStart"/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инофоны</w:t>
            </w:r>
            <w:proofErr w:type="spellEnd"/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);</w:t>
            </w:r>
          </w:p>
          <w:p w14:paraId="50B8E010" w14:textId="77777777" w:rsidR="00624DDE" w:rsidRDefault="00624DDE" w:rsidP="00624DDE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-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организовать эффективное сетевое и межведомст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венное взаимодействие в системе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воспитания на школьном и муниципа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льном уровнях для методического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спечения воспитательной работы;</w:t>
            </w:r>
          </w:p>
          <w:p w14:paraId="5A6B005F" w14:textId="77777777" w:rsidR="00624DDE" w:rsidRDefault="00624DDE" w:rsidP="00624DDE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организовать системное изучение и распространение проду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ктивного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педагогического опыта работы педагогов и дру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гих специалистов, участвующих в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воспитании детей, содействовать внедрен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 лучшие проектов и программ в  области воспитания;</w:t>
            </w:r>
          </w:p>
          <w:p w14:paraId="6F3C237C" w14:textId="77777777" w:rsidR="00624DDE" w:rsidRDefault="00624DDE" w:rsidP="00624DDE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создать систему мониторинга достижения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качественных, количественных и </w:t>
            </w:r>
            <w:proofErr w:type="spellStart"/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фактологических</w:t>
            </w:r>
            <w:proofErr w:type="spellEnd"/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показателей эффективн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ости организации воспитательной деятельности; </w:t>
            </w:r>
          </w:p>
          <w:p w14:paraId="23ADB5F8" w14:textId="7ACBA82C" w:rsidR="000376BA" w:rsidRDefault="00624DDE" w:rsidP="00624DDE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развивать формы организации летнего от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дыха, труда, досуга и занятости </w:t>
            </w:r>
            <w:r w:rsidRPr="00624D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71FF94B8" w14:textId="77777777" w:rsidR="00624DDE" w:rsidRPr="00624DDE" w:rsidRDefault="00624DDE" w:rsidP="00624DDE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DBB3ED9" w14:textId="77777777" w:rsidR="00624DDE" w:rsidRDefault="000376BA" w:rsidP="00624DDE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4DD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Показатели: </w:t>
            </w:r>
            <w:r w:rsidRPr="00624D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показатели достижения цели включают в себя следующие направления: </w:t>
            </w:r>
          </w:p>
          <w:p w14:paraId="50FFE262" w14:textId="77777777" w:rsidR="00624DDE" w:rsidRDefault="000376BA" w:rsidP="00624DDE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4D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охват педагогических работников, прошедших подготовку по приоритетным направлениям воспитания и социализации обучающихся, </w:t>
            </w:r>
          </w:p>
          <w:p w14:paraId="2CE62453" w14:textId="77777777" w:rsidR="00624DDE" w:rsidRDefault="000376BA" w:rsidP="00624DDE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4D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реализация рабочих программ воспитания, </w:t>
            </w:r>
          </w:p>
          <w:p w14:paraId="38C6B339" w14:textId="77777777" w:rsidR="00624DDE" w:rsidRDefault="000376BA" w:rsidP="00624DDE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4D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охват </w:t>
            </w:r>
            <w:proofErr w:type="gramStart"/>
            <w:r w:rsidRPr="00624DDE">
              <w:rPr>
                <w:rFonts w:ascii="Times New Roman" w:eastAsia="Calibri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624D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программами, направленными на воспитание и социализацию обучающихся, </w:t>
            </w:r>
          </w:p>
          <w:p w14:paraId="48E8C737" w14:textId="77777777" w:rsidR="00624DDE" w:rsidRDefault="000376BA" w:rsidP="00624DDE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4DDE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организация деятельности первичных отделений общероссийской общественно-государственной детско-юношеской организации «Российское движение школьников», добровольческих (волонтерских) объединений, осуществляющих деятельность в ОО</w:t>
            </w:r>
            <w:r w:rsidR="00624DDE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</w:p>
          <w:p w14:paraId="5A2AA589" w14:textId="252F6C0A" w:rsidR="000376BA" w:rsidRDefault="000376BA" w:rsidP="00624DDE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4D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организация каникулярного отдыха </w:t>
            </w:r>
            <w:proofErr w:type="gramStart"/>
            <w:r w:rsidRPr="00624DDE">
              <w:rPr>
                <w:rFonts w:ascii="Times New Roman" w:eastAsia="Calibri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624D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  <w:p w14:paraId="61D4BD60" w14:textId="77777777" w:rsidR="00624DDE" w:rsidRPr="00624DDE" w:rsidRDefault="00624DDE" w:rsidP="00624DDE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7C8A4E08" w14:textId="77777777" w:rsidR="00624DDE" w:rsidRPr="001E7FE7" w:rsidRDefault="000376BA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1D8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624DDE" w:rsidRPr="001E7F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Методы сбора информации: </w:t>
            </w:r>
          </w:p>
          <w:p w14:paraId="07932BF6" w14:textId="77777777" w:rsidR="00624DDE" w:rsidRDefault="00624DDE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24DDE">
              <w:rPr>
                <w:rFonts w:ascii="Times New Roman" w:hAnsi="Times New Roman" w:cs="Times New Roman"/>
                <w:sz w:val="26"/>
                <w:szCs w:val="26"/>
              </w:rPr>
              <w:t xml:space="preserve">контент-анализ документов (отчетов ОО (в том числе отчетов о результатах </w:t>
            </w:r>
            <w:proofErr w:type="spellStart"/>
            <w:r w:rsidRPr="00624DDE">
              <w:rPr>
                <w:rFonts w:ascii="Times New Roman" w:hAnsi="Times New Roman" w:cs="Times New Roman"/>
                <w:sz w:val="26"/>
                <w:szCs w:val="26"/>
              </w:rPr>
              <w:t>самообследования</w:t>
            </w:r>
            <w:proofErr w:type="spellEnd"/>
            <w:r w:rsidRPr="00624DDE">
              <w:rPr>
                <w:rFonts w:ascii="Times New Roman" w:hAnsi="Times New Roman" w:cs="Times New Roman"/>
                <w:sz w:val="26"/>
                <w:szCs w:val="26"/>
              </w:rPr>
              <w:t xml:space="preserve"> ОО), </w:t>
            </w:r>
            <w:proofErr w:type="gramEnd"/>
          </w:p>
          <w:p w14:paraId="0586E6E5" w14:textId="77777777" w:rsidR="00624DDE" w:rsidRDefault="00624DDE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DDE">
              <w:rPr>
                <w:rFonts w:ascii="Times New Roman" w:hAnsi="Times New Roman" w:cs="Times New Roman"/>
                <w:sz w:val="26"/>
                <w:szCs w:val="26"/>
              </w:rPr>
              <w:t xml:space="preserve">материалов муниципальной методической службы, </w:t>
            </w:r>
          </w:p>
          <w:p w14:paraId="7F23D4EF" w14:textId="77777777" w:rsidR="00624DDE" w:rsidRDefault="00624DDE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DDE">
              <w:rPr>
                <w:rFonts w:ascii="Times New Roman" w:hAnsi="Times New Roman" w:cs="Times New Roman"/>
                <w:sz w:val="26"/>
                <w:szCs w:val="26"/>
              </w:rPr>
              <w:t xml:space="preserve">аналитических материалов по результатам мониторинговых исследований регионального и федерального уровней, </w:t>
            </w:r>
          </w:p>
          <w:p w14:paraId="2F274BB0" w14:textId="77777777" w:rsidR="00624DDE" w:rsidRDefault="00624DDE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DDE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результатам независимой оценки качества предоставляемых образовательных услуг), </w:t>
            </w:r>
          </w:p>
          <w:p w14:paraId="46C32B5B" w14:textId="77777777" w:rsidR="00624DDE" w:rsidRDefault="00624DDE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DDE">
              <w:rPr>
                <w:rFonts w:ascii="Times New Roman" w:hAnsi="Times New Roman" w:cs="Times New Roman"/>
                <w:sz w:val="26"/>
                <w:szCs w:val="26"/>
              </w:rPr>
              <w:t xml:space="preserve">открытые статистические данные (в том числе региональной статистики), </w:t>
            </w:r>
          </w:p>
          <w:p w14:paraId="1BE1C75C" w14:textId="77777777" w:rsidR="00624DDE" w:rsidRDefault="00624DDE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DDE">
              <w:rPr>
                <w:rFonts w:ascii="Times New Roman" w:hAnsi="Times New Roman" w:cs="Times New Roman"/>
                <w:sz w:val="26"/>
                <w:szCs w:val="26"/>
              </w:rPr>
              <w:t xml:space="preserve">экспертная оценка условий организации образовательной деятельности, </w:t>
            </w:r>
          </w:p>
          <w:p w14:paraId="7299CF5E" w14:textId="77777777" w:rsidR="00624DDE" w:rsidRDefault="00624DDE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DDE">
              <w:rPr>
                <w:rFonts w:ascii="Times New Roman" w:hAnsi="Times New Roman" w:cs="Times New Roman"/>
                <w:sz w:val="26"/>
                <w:szCs w:val="26"/>
              </w:rPr>
              <w:t xml:space="preserve">данные, размещенные на официальном сайте ОО в информационно-коммуникационной сети «Интернет», </w:t>
            </w:r>
          </w:p>
          <w:p w14:paraId="6F311CE1" w14:textId="77777777" w:rsidR="00624DDE" w:rsidRDefault="00624DDE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DDE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мониторинговые исследования на муниципальном уровне, </w:t>
            </w:r>
          </w:p>
          <w:p w14:paraId="4AFB6463" w14:textId="4A2DCFA2" w:rsidR="00624DDE" w:rsidRDefault="00624DDE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DDE">
              <w:rPr>
                <w:rFonts w:ascii="Times New Roman" w:hAnsi="Times New Roman" w:cs="Times New Roman"/>
                <w:sz w:val="26"/>
                <w:szCs w:val="26"/>
              </w:rPr>
              <w:t xml:space="preserve">тестирование/социологический опрос (контекстные данные ОО). </w:t>
            </w:r>
          </w:p>
          <w:p w14:paraId="29470C0C" w14:textId="77777777" w:rsidR="00624DDE" w:rsidRDefault="00624DDE" w:rsidP="00774AC5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24A3BB" w14:textId="40D39CAC" w:rsidR="00673E45" w:rsidRPr="001E7FE7" w:rsidRDefault="00673E45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b/>
                <w:sz w:val="26"/>
                <w:szCs w:val="26"/>
              </w:rPr>
              <w:t>Методы обработки информации: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0EAA2649" w14:textId="77777777" w:rsidR="00673E45" w:rsidRPr="001E7FE7" w:rsidRDefault="00673E45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комплексный анализ, </w:t>
            </w:r>
          </w:p>
          <w:p w14:paraId="308B80D5" w14:textId="77777777" w:rsidR="00673E45" w:rsidRPr="001E7FE7" w:rsidRDefault="00673E45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структурирование данных, </w:t>
            </w:r>
          </w:p>
          <w:p w14:paraId="72DA3BB3" w14:textId="77777777" w:rsidR="00673E45" w:rsidRPr="001E7FE7" w:rsidRDefault="00673E45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автоматизированная обработка. </w:t>
            </w:r>
          </w:p>
          <w:p w14:paraId="39313771" w14:textId="77777777" w:rsidR="00673E45" w:rsidRPr="001E7FE7" w:rsidRDefault="00673E45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028B5CE" w14:textId="77777777" w:rsidR="00673E45" w:rsidRPr="001E7FE7" w:rsidRDefault="00673E45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b/>
                <w:sz w:val="26"/>
                <w:szCs w:val="26"/>
              </w:rPr>
              <w:t>Мониторинг показателей: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мониторинг показателей проводится в течение учебного года в соответствии с планом деятельности отдела образования Администрации ПМО. По результатам мониторинга принимаются соответствующие управленческие решения. </w:t>
            </w:r>
          </w:p>
          <w:p w14:paraId="24D36BD1" w14:textId="77777777" w:rsidR="00673E45" w:rsidRPr="001E7FE7" w:rsidRDefault="00673E45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6658DB" w14:textId="77777777" w:rsidR="00673E45" w:rsidRDefault="00673E45" w:rsidP="00CE06CB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3E45">
              <w:rPr>
                <w:rFonts w:ascii="Times New Roman" w:hAnsi="Times New Roman" w:cs="Times New Roman"/>
                <w:b/>
                <w:sz w:val="26"/>
                <w:szCs w:val="26"/>
              </w:rPr>
              <w:t>Анализ результатов мониторинга:</w:t>
            </w:r>
            <w:r w:rsidRPr="00673E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проводится по следующим направлениям: </w:t>
            </w:r>
          </w:p>
          <w:p w14:paraId="077A8182" w14:textId="77777777" w:rsidR="00673E45" w:rsidRDefault="00673E45" w:rsidP="00CE06CB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реализация рабочих программ воспитания, </w:t>
            </w:r>
          </w:p>
          <w:p w14:paraId="4B949003" w14:textId="77777777" w:rsidR="00673E45" w:rsidRDefault="00673E45" w:rsidP="00CE06CB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охват педагогических работников, прошедших подготовку по приоритетным направлениям воспитания и социализации обучающихся, </w:t>
            </w:r>
          </w:p>
          <w:p w14:paraId="5DDAC3CA" w14:textId="77777777" w:rsidR="00673E45" w:rsidRDefault="00673E45" w:rsidP="00CE06CB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охват </w:t>
            </w:r>
            <w:proofErr w:type="gramStart"/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программами, направленными на воспитание и социализацию обучающихся, </w:t>
            </w:r>
          </w:p>
          <w:p w14:paraId="13A2F163" w14:textId="77777777" w:rsidR="00673E45" w:rsidRDefault="00673E45" w:rsidP="00CE06CB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организация деятельности первичных отделений общероссийской общественно-государственной детско-юношеской организации «Российское движение школьников», добровольческих (волонтерских) объединений, осуществляющих деятельность в ОО, </w:t>
            </w:r>
          </w:p>
          <w:p w14:paraId="6BE142F6" w14:textId="0FF1E2FE" w:rsidR="00673E45" w:rsidRPr="00673E45" w:rsidRDefault="00673E45" w:rsidP="00CE06CB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color w:val="C00000"/>
                <w:sz w:val="26"/>
                <w:szCs w:val="26"/>
              </w:rPr>
            </w:pP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организация каникулярного отдыха </w:t>
            </w:r>
            <w:proofErr w:type="gramStart"/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14:paraId="5DDBEB71" w14:textId="5FE77F0E" w:rsidR="00673E45" w:rsidRPr="001E7FE7" w:rsidRDefault="00673E45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езультаты мониторинговых исследований анализируются в течение 1 месяца после проведения процедуры, комплексный анализ проводится ежегодно в июле-августе в рамках </w:t>
            </w:r>
            <w:proofErr w:type="gramStart"/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подготовки анализа результатов деятельности системы образования</w:t>
            </w:r>
            <w:proofErr w:type="gramEnd"/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за учебный год. </w:t>
            </w:r>
          </w:p>
          <w:p w14:paraId="02BA8AF7" w14:textId="77777777" w:rsidR="00673E45" w:rsidRDefault="00673E45" w:rsidP="00CE06CB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При проведении анализа устанавливаются факторы, влияющие на результаты деятельности </w:t>
            </w:r>
            <w:proofErr w:type="gramStart"/>
            <w:r w:rsidRPr="001E7FE7">
              <w:rPr>
                <w:rFonts w:ascii="Times New Roman" w:hAnsi="Times New Roman" w:cs="Times New Roman"/>
                <w:sz w:val="26"/>
                <w:szCs w:val="26"/>
              </w:rPr>
              <w:t>отдельных</w:t>
            </w:r>
            <w:proofErr w:type="gramEnd"/>
            <w:r w:rsidRPr="001E7FE7">
              <w:rPr>
                <w:rFonts w:ascii="Times New Roman" w:hAnsi="Times New Roman" w:cs="Times New Roman"/>
                <w:sz w:val="26"/>
                <w:szCs w:val="26"/>
              </w:rPr>
              <w:t xml:space="preserve"> ОО и муниципальной системы образования в целом. </w:t>
            </w:r>
          </w:p>
          <w:p w14:paraId="2C9B9AFA" w14:textId="77777777" w:rsidR="00673E45" w:rsidRDefault="00673E45" w:rsidP="00673E45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AC0AFE5" w14:textId="77777777" w:rsidR="00673E45" w:rsidRDefault="00673E45" w:rsidP="00CE06CB">
            <w:pPr>
              <w:pStyle w:val="a6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73E45">
              <w:rPr>
                <w:rFonts w:ascii="Times New Roman" w:eastAsia="Calibri" w:hAnsi="Times New Roman" w:cs="Times New Roman"/>
                <w:b/>
              </w:rPr>
              <w:t>А</w:t>
            </w:r>
            <w:r w:rsidR="000376BA" w:rsidRPr="00673E45">
              <w:rPr>
                <w:rFonts w:ascii="Times New Roman" w:eastAsia="Calibri" w:hAnsi="Times New Roman" w:cs="Times New Roman"/>
                <w:b/>
              </w:rPr>
              <w:t xml:space="preserve">дресные рекомендации: </w:t>
            </w:r>
          </w:p>
          <w:p w14:paraId="51204199" w14:textId="77777777" w:rsidR="00673E45" w:rsidRDefault="00673E45" w:rsidP="00CE06CB">
            <w:pPr>
              <w:pStyle w:val="a6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адресные рекомендации для руководителей 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эффективной реализации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программы воспитания, </w:t>
            </w:r>
          </w:p>
          <w:p w14:paraId="5E0E27FC" w14:textId="77777777" w:rsidR="00673E45" w:rsidRDefault="00673E45" w:rsidP="00CE06CB">
            <w:pPr>
              <w:pStyle w:val="a6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адресные рекомендации для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заместителей директоров (методистов) по ВР по совершенствованию форм организации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летнего отдыха, труда, д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осуга и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занятости несовершеннолетних, </w:t>
            </w:r>
          </w:p>
          <w:p w14:paraId="2B6B14C8" w14:textId="77777777" w:rsidR="00673E45" w:rsidRDefault="00673E45" w:rsidP="00CE06CB">
            <w:pPr>
              <w:pStyle w:val="a6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адресные рекомендации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для учителей-предметников по повышению воспитательного потенциала учебных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дисциплин, </w:t>
            </w:r>
          </w:p>
          <w:p w14:paraId="6C55964A" w14:textId="77777777" w:rsidR="00673E45" w:rsidRDefault="00673E45" w:rsidP="00CE06CB">
            <w:pPr>
              <w:pStyle w:val="a6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адресные рекомендации для классных руководителей по внедрению новых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форм, методов и технологий в воспитательный процесс, </w:t>
            </w:r>
          </w:p>
          <w:p w14:paraId="535D1FD1" w14:textId="77777777" w:rsidR="00673E45" w:rsidRDefault="00673E45" w:rsidP="00CE06CB">
            <w:pPr>
              <w:pStyle w:val="a6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адресные рекомендации для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классных руководителей по развитию ученического самоуправления и повышению роли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организаций обучающихся в управлении образовательным процессом, </w:t>
            </w:r>
          </w:p>
          <w:p w14:paraId="77571160" w14:textId="77777777" w:rsidR="00673E45" w:rsidRDefault="00673E45" w:rsidP="00CE06CB">
            <w:pPr>
              <w:pStyle w:val="a6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адресные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рекомендации для классных руководителей по расширению участия семьи в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воспитательной деятельности ОО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</w:p>
          <w:p w14:paraId="6F7AD38A" w14:textId="77777777" w:rsidR="00673E45" w:rsidRDefault="00673E45" w:rsidP="00CE06CB">
            <w:pPr>
              <w:pStyle w:val="a6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адресные рекомендации для заместителей директоров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(методистов) по ВР по совершенствованию деятельности служб медиации, внедрению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современных программ и методик, направленных на формирование законопослушного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поведения несовершеннолетних,</w:t>
            </w:r>
          </w:p>
          <w:p w14:paraId="46CC55F3" w14:textId="77777777" w:rsidR="00673E45" w:rsidRDefault="00673E45" w:rsidP="00CE06CB">
            <w:pPr>
              <w:pStyle w:val="a6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адресные рекомендации для руководителей 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по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использованию успешных практик в области воспитания, </w:t>
            </w:r>
          </w:p>
          <w:p w14:paraId="35A64E63" w14:textId="77777777" w:rsidR="00673E45" w:rsidRDefault="00673E45" w:rsidP="00CE06CB">
            <w:pPr>
              <w:pStyle w:val="a6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адресные рекомендации для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обучающихся и родителей (законных представителей) по вопросам безопасного поведения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детей в сети «Интернет», </w:t>
            </w:r>
          </w:p>
          <w:p w14:paraId="4974497D" w14:textId="77777777" w:rsidR="00CE06CB" w:rsidRDefault="00673E45" w:rsidP="00CE06CB">
            <w:pPr>
              <w:pStyle w:val="a6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методические и иные материалы, разработанные с учетом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73E45">
              <w:rPr>
                <w:rFonts w:ascii="Times New Roman" w:eastAsia="Calibri" w:hAnsi="Times New Roman" w:cs="Times New Roman"/>
                <w:sz w:val="26"/>
                <w:szCs w:val="26"/>
              </w:rPr>
              <w:t>анализа результатов мониторинга показателей</w:t>
            </w:r>
            <w:r w:rsidR="00CE06CB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14:paraId="24483334" w14:textId="77777777" w:rsidR="00774AC5" w:rsidRDefault="00774AC5" w:rsidP="00774AC5">
            <w:pPr>
              <w:pStyle w:val="a6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6F14DCD6" w14:textId="77777777" w:rsidR="00774AC5" w:rsidRPr="00774AC5" w:rsidRDefault="00774AC5" w:rsidP="00774AC5">
            <w:pPr>
              <w:pStyle w:val="a6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74AC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Управленческие решения: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 результатам проведенного анализа и мониторинга принимаются меры и управленческие решения, направленные на совершенствование системы обеспечения профессионального развития педагогических работников (приказы о принятых управленческих решениях, иные распорядительные и локальные нормативные акты).</w:t>
            </w:r>
          </w:p>
          <w:p w14:paraId="21618C20" w14:textId="00E11807" w:rsidR="00CE06CB" w:rsidRDefault="00774AC5" w:rsidP="00CE06CB">
            <w:pPr>
              <w:pStyle w:val="a6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126E17D1" w14:textId="54DD98DF" w:rsidR="000376BA" w:rsidRPr="00CE06CB" w:rsidRDefault="00CE06CB" w:rsidP="00CE06CB">
            <w:pPr>
              <w:pStyle w:val="a6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Анализ эффективности принятых мер</w:t>
            </w: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: эффективность принятых мер анализируется в конце учебного года (результаты комплексного анализа представляются на заседании муниципального общественного совета по вопросам образования), на основе результатов анализа корректируются основные направления деятельности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>тдел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образования  и ОО на предстоящий период, проектируются краткосрочные и долгосрочные планы и программы по данному направлению.</w:t>
            </w:r>
          </w:p>
          <w:p w14:paraId="780E353E" w14:textId="5DA0A069" w:rsidR="000376BA" w:rsidRPr="00281D85" w:rsidRDefault="000376BA" w:rsidP="0028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6BA" w:rsidRPr="00493F69" w14:paraId="5D281200" w14:textId="77777777" w:rsidTr="008F1F6B">
        <w:trPr>
          <w:trHeight w:val="20"/>
        </w:trPr>
        <w:tc>
          <w:tcPr>
            <w:tcW w:w="5000" w:type="pct"/>
            <w:gridSpan w:val="8"/>
          </w:tcPr>
          <w:p w14:paraId="5C5FAACB" w14:textId="543E7FB2" w:rsidR="000376BA" w:rsidRPr="00CE06CB" w:rsidRDefault="00CE06CB" w:rsidP="00CE06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06CB">
              <w:rPr>
                <w:rFonts w:ascii="Times New Roman" w:hAnsi="Times New Roman" w:cs="Times New Roman"/>
                <w:b/>
              </w:rPr>
              <w:lastRenderedPageBreak/>
              <w:t>Комплекс мер:</w:t>
            </w:r>
          </w:p>
        </w:tc>
      </w:tr>
      <w:tr w:rsidR="00B75BDA" w:rsidRPr="00493F69" w14:paraId="3A6EDA60" w14:textId="77777777" w:rsidTr="008F1F6B">
        <w:trPr>
          <w:trHeight w:val="20"/>
        </w:trPr>
        <w:tc>
          <w:tcPr>
            <w:tcW w:w="128" w:type="pct"/>
          </w:tcPr>
          <w:p w14:paraId="3B4357F1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tabs>
                <w:tab w:val="left" w:pos="0"/>
              </w:tabs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21918D86" w14:textId="7B4F5FB0" w:rsidR="00B75BDA" w:rsidRPr="00CE06CB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учета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несове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ршеннолетних, не посещающих или систематически пропускающих по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неува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жительным причинам занятия в ОО</w:t>
            </w:r>
          </w:p>
        </w:tc>
        <w:tc>
          <w:tcPr>
            <w:tcW w:w="727" w:type="pct"/>
            <w:gridSpan w:val="2"/>
          </w:tcPr>
          <w:p w14:paraId="67EF0067" w14:textId="46A4FB8C" w:rsidR="00B75BDA" w:rsidRPr="00CE06CB" w:rsidRDefault="00B75BDA" w:rsidP="00CE06C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4252F217" w14:textId="77777777" w:rsidR="00B75BDA" w:rsidRPr="00CE06CB" w:rsidRDefault="00B75BDA" w:rsidP="00B75B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56EF6E7F" w14:textId="031E3A18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1447F220" w14:textId="77777777" w:rsidTr="008F1F6B">
        <w:trPr>
          <w:trHeight w:val="20"/>
        </w:trPr>
        <w:tc>
          <w:tcPr>
            <w:tcW w:w="128" w:type="pct"/>
          </w:tcPr>
          <w:p w14:paraId="5AB7D08D" w14:textId="77777777" w:rsidR="000376BA" w:rsidRPr="007A75CC" w:rsidRDefault="000376B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58C890AE" w14:textId="2AB832AD" w:rsidR="000376BA" w:rsidRPr="00CE06CB" w:rsidRDefault="000376BA" w:rsidP="00CE06C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Изучение состояния воспитательного процесса и </w:t>
            </w:r>
            <w:proofErr w:type="gramStart"/>
            <w:r w:rsidRP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особенностей</w:t>
            </w:r>
            <w:proofErr w:type="gramEnd"/>
            <w:r w:rsidRP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сложившихся в ОО систем воспитания и социализации обучающихся</w:t>
            </w:r>
          </w:p>
        </w:tc>
        <w:tc>
          <w:tcPr>
            <w:tcW w:w="727" w:type="pct"/>
            <w:gridSpan w:val="2"/>
          </w:tcPr>
          <w:p w14:paraId="21634CC9" w14:textId="0A6A5A3E" w:rsidR="000376BA" w:rsidRPr="00CE06CB" w:rsidRDefault="000376BA" w:rsidP="00CE06CB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650" w:type="pct"/>
          </w:tcPr>
          <w:p w14:paraId="2D14B638" w14:textId="335F8B1B" w:rsidR="000376BA" w:rsidRPr="00CE06CB" w:rsidRDefault="00CE06CB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0376BA"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7985923C" w14:textId="0BAF49B4" w:rsidR="000376BA" w:rsidRPr="00CE06CB" w:rsidRDefault="000376B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0376BA" w:rsidRPr="00493F69" w14:paraId="26663CB4" w14:textId="77777777" w:rsidTr="008F1F6B">
        <w:trPr>
          <w:trHeight w:val="20"/>
        </w:trPr>
        <w:tc>
          <w:tcPr>
            <w:tcW w:w="128" w:type="pct"/>
          </w:tcPr>
          <w:p w14:paraId="42E5364E" w14:textId="77777777" w:rsidR="000376BA" w:rsidRPr="007A75CC" w:rsidRDefault="000376B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6E612E2B" w14:textId="11D711CD" w:rsidR="000376BA" w:rsidRPr="00CE06CB" w:rsidRDefault="000376BA" w:rsidP="00CE06C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исследования профессиональных затруднений педагогов по вопросу организации воспитательной работы в рамках реализации рабочей программы воспитания</w:t>
            </w:r>
          </w:p>
        </w:tc>
        <w:tc>
          <w:tcPr>
            <w:tcW w:w="727" w:type="pct"/>
            <w:gridSpan w:val="2"/>
          </w:tcPr>
          <w:p w14:paraId="21350DAD" w14:textId="02D2AC6F" w:rsidR="000376BA" w:rsidRPr="00CE06CB" w:rsidRDefault="000376BA" w:rsidP="00CE06CB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2021-2022</w:t>
            </w:r>
          </w:p>
        </w:tc>
        <w:tc>
          <w:tcPr>
            <w:tcW w:w="650" w:type="pct"/>
          </w:tcPr>
          <w:p w14:paraId="0B5A6876" w14:textId="736865C5" w:rsidR="000376BA" w:rsidRPr="00CE06CB" w:rsidRDefault="000376B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CE06CB">
              <w:rPr>
                <w:rFonts w:ascii="Times New Roman" w:hAnsi="Times New Roman" w:cs="Times New Roman"/>
                <w:sz w:val="26"/>
                <w:szCs w:val="26"/>
              </w:rPr>
              <w:t>, ММС</w:t>
            </w:r>
          </w:p>
        </w:tc>
      </w:tr>
      <w:tr w:rsidR="000376BA" w:rsidRPr="00493F69" w14:paraId="2ECA16DB" w14:textId="77777777" w:rsidTr="008F1F6B">
        <w:trPr>
          <w:trHeight w:val="20"/>
        </w:trPr>
        <w:tc>
          <w:tcPr>
            <w:tcW w:w="128" w:type="pct"/>
          </w:tcPr>
          <w:p w14:paraId="743A9775" w14:textId="77777777" w:rsidR="000376BA" w:rsidRPr="007A75CC" w:rsidRDefault="000376B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06D1466A" w14:textId="0AF09C5F" w:rsidR="000376BA" w:rsidRPr="00CE06CB" w:rsidRDefault="000376BA" w:rsidP="00CE06C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</w:t>
            </w:r>
            <w:r w:rsid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муниципальных </w:t>
            </w:r>
            <w:r w:rsidRP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конкурсов социальных проектов </w:t>
            </w:r>
            <w:r w:rsid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27" w:type="pct"/>
            <w:gridSpan w:val="2"/>
          </w:tcPr>
          <w:p w14:paraId="39929C12" w14:textId="77777777" w:rsidR="000376BA" w:rsidRPr="00CE06CB" w:rsidRDefault="000376BA" w:rsidP="00CE06C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>2021-2024</w:t>
            </w:r>
          </w:p>
          <w:p w14:paraId="2586FAFE" w14:textId="77777777" w:rsidR="000376BA" w:rsidRPr="00CE06CB" w:rsidRDefault="000376BA" w:rsidP="00CE06CB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650" w:type="pct"/>
          </w:tcPr>
          <w:p w14:paraId="487A2652" w14:textId="46A2258B" w:rsidR="000376BA" w:rsidRPr="00CE06CB" w:rsidRDefault="000376B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  <w:p w14:paraId="4657BBBD" w14:textId="77777777" w:rsidR="000376BA" w:rsidRPr="00CE06CB" w:rsidRDefault="000376B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76BA" w:rsidRPr="00493F69" w14:paraId="7C935AB7" w14:textId="77777777" w:rsidTr="008F1F6B">
        <w:trPr>
          <w:trHeight w:val="20"/>
        </w:trPr>
        <w:tc>
          <w:tcPr>
            <w:tcW w:w="128" w:type="pct"/>
          </w:tcPr>
          <w:p w14:paraId="67168A43" w14:textId="77777777" w:rsidR="000376BA" w:rsidRPr="007A75CC" w:rsidRDefault="000376B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66C30C2C" w14:textId="111CF215" w:rsidR="000376BA" w:rsidRPr="00CE06CB" w:rsidRDefault="000376BA" w:rsidP="00CE06C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Формирование муниципальной базы информационных, методических материалов по вопросам организации воспитательной работы  </w:t>
            </w:r>
          </w:p>
        </w:tc>
        <w:tc>
          <w:tcPr>
            <w:tcW w:w="727" w:type="pct"/>
            <w:gridSpan w:val="2"/>
          </w:tcPr>
          <w:p w14:paraId="63B6DA09" w14:textId="1E7FBE63" w:rsidR="000376BA" w:rsidRPr="00CE06CB" w:rsidRDefault="000376BA" w:rsidP="00CE06CB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25B79CA1" w14:textId="10781700" w:rsidR="000376BA" w:rsidRPr="00CE06CB" w:rsidRDefault="00CE06CB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="000376BA"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78D7743E" w14:textId="6A4E502E" w:rsidR="000376BA" w:rsidRPr="00CE06CB" w:rsidRDefault="000376B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223D531A" w14:textId="77777777" w:rsidTr="008F1F6B">
        <w:trPr>
          <w:trHeight w:val="20"/>
        </w:trPr>
        <w:tc>
          <w:tcPr>
            <w:tcW w:w="128" w:type="pct"/>
          </w:tcPr>
          <w:p w14:paraId="6B536CDC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7A842968" w14:textId="41A51977" w:rsidR="00B75BDA" w:rsidRPr="00CE06CB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 и проведение на муниципальном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школьном уровнях мероприятий по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гражданскому воспитанию обучающихся</w:t>
            </w:r>
          </w:p>
        </w:tc>
        <w:tc>
          <w:tcPr>
            <w:tcW w:w="727" w:type="pct"/>
            <w:gridSpan w:val="2"/>
          </w:tcPr>
          <w:p w14:paraId="3B3573CB" w14:textId="1AEB9AAA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5B9937BC" w14:textId="77777777" w:rsidR="00B75BDA" w:rsidRPr="00CE06CB" w:rsidRDefault="00B75BDA" w:rsidP="00B75B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0CA7F3B6" w14:textId="1FFC082E" w:rsidR="00B75BDA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0F4B48A9" w14:textId="77777777" w:rsidTr="008F1F6B">
        <w:trPr>
          <w:trHeight w:val="20"/>
        </w:trPr>
        <w:tc>
          <w:tcPr>
            <w:tcW w:w="128" w:type="pct"/>
          </w:tcPr>
          <w:p w14:paraId="21449E5F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607C5E87" w14:textId="27CF52E0" w:rsidR="00B75BDA" w:rsidRPr="00B75BDA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 проведение на муниципальном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и школьном уровнях мероприятий по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патриотическому воспитанию и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рованию российской идентичности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обучающихся</w:t>
            </w:r>
          </w:p>
        </w:tc>
        <w:tc>
          <w:tcPr>
            <w:tcW w:w="727" w:type="pct"/>
            <w:gridSpan w:val="2"/>
          </w:tcPr>
          <w:p w14:paraId="1E434DD7" w14:textId="48D5479D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3929232F" w14:textId="77777777" w:rsidR="00B75BDA" w:rsidRPr="00CE06CB" w:rsidRDefault="00B75BDA" w:rsidP="00B75B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170E010F" w14:textId="7A37910C" w:rsidR="00B75BDA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3565DC31" w14:textId="77777777" w:rsidTr="008F1F6B">
        <w:trPr>
          <w:trHeight w:val="20"/>
        </w:trPr>
        <w:tc>
          <w:tcPr>
            <w:tcW w:w="128" w:type="pct"/>
          </w:tcPr>
          <w:p w14:paraId="6620855C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08A9014D" w14:textId="15C5A9F6" w:rsidR="00B75BDA" w:rsidRPr="00B75BDA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 и проведение на муниципальном и школьном уровнях мероприятий,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нных на духовное и нравственное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воспит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ание детей на основе российских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традиционных ценностей обучающихся</w:t>
            </w:r>
          </w:p>
        </w:tc>
        <w:tc>
          <w:tcPr>
            <w:tcW w:w="727" w:type="pct"/>
            <w:gridSpan w:val="2"/>
          </w:tcPr>
          <w:p w14:paraId="56A3A982" w14:textId="3DC38F68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12616313" w14:textId="77777777" w:rsidR="00B75BDA" w:rsidRPr="00CE06CB" w:rsidRDefault="00B75BDA" w:rsidP="00B75B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5FAAC574" w14:textId="3D227EA8" w:rsidR="00B75BDA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2BF24076" w14:textId="77777777" w:rsidTr="008F1F6B">
        <w:trPr>
          <w:trHeight w:val="20"/>
        </w:trPr>
        <w:tc>
          <w:tcPr>
            <w:tcW w:w="128" w:type="pct"/>
          </w:tcPr>
          <w:p w14:paraId="14A8F5B8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3F8582F5" w14:textId="248B021A" w:rsidR="00B75BDA" w:rsidRPr="00B75BDA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 и проведение на муниципальном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и школьном уровнях мероприятий,</w:t>
            </w:r>
          </w:p>
          <w:p w14:paraId="30E75927" w14:textId="3AF72545" w:rsidR="00B75BDA" w:rsidRPr="00B75BDA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нап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равленных на приобщение детей к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куль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турному наследию, популяризацию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научных знаний среди детей</w:t>
            </w:r>
          </w:p>
        </w:tc>
        <w:tc>
          <w:tcPr>
            <w:tcW w:w="727" w:type="pct"/>
            <w:gridSpan w:val="2"/>
          </w:tcPr>
          <w:p w14:paraId="365407AF" w14:textId="6A8E5AB3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723A630F" w14:textId="77777777" w:rsidR="00B75BDA" w:rsidRPr="00CE06CB" w:rsidRDefault="00B75BDA" w:rsidP="00B75B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50B7883C" w14:textId="44F73514" w:rsidR="00B75BDA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3A078B0E" w14:textId="77777777" w:rsidTr="008F1F6B">
        <w:trPr>
          <w:trHeight w:val="20"/>
        </w:trPr>
        <w:tc>
          <w:tcPr>
            <w:tcW w:w="128" w:type="pct"/>
          </w:tcPr>
          <w:p w14:paraId="10082F75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73D6D9DC" w14:textId="2CE17AFA" w:rsidR="00B75BDA" w:rsidRPr="00B75BDA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 и проведение на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муниципальном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и школьном уровнях мероприятий по</w:t>
            </w:r>
          </w:p>
          <w:p w14:paraId="25114DB5" w14:textId="06F1FE32" w:rsidR="00B75BDA" w:rsidRPr="00B75BDA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скому воспитанию и формированию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культуры здоровья</w:t>
            </w:r>
          </w:p>
        </w:tc>
        <w:tc>
          <w:tcPr>
            <w:tcW w:w="727" w:type="pct"/>
            <w:gridSpan w:val="2"/>
          </w:tcPr>
          <w:p w14:paraId="23DEE70E" w14:textId="5E7D9485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12B79513" w14:textId="77777777" w:rsidR="00B75BDA" w:rsidRPr="00CE06CB" w:rsidRDefault="00B75BDA" w:rsidP="00B75B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3952D6CF" w14:textId="27DEBCD1" w:rsidR="00B75BDA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00D74F84" w14:textId="77777777" w:rsidTr="008F1F6B">
        <w:trPr>
          <w:trHeight w:val="20"/>
        </w:trPr>
        <w:tc>
          <w:tcPr>
            <w:tcW w:w="128" w:type="pct"/>
          </w:tcPr>
          <w:p w14:paraId="571E1BB8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391A53E3" w14:textId="6599D32F" w:rsidR="00B75BDA" w:rsidRPr="00B75BDA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 и проведение на муниципальном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школьном уровнях мероприятий по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трудовому воспитанию и пр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офессиональному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самоопределению обучающихся</w:t>
            </w:r>
          </w:p>
        </w:tc>
        <w:tc>
          <w:tcPr>
            <w:tcW w:w="727" w:type="pct"/>
            <w:gridSpan w:val="2"/>
          </w:tcPr>
          <w:p w14:paraId="4210F079" w14:textId="090D8A89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67886689" w14:textId="77777777" w:rsidR="00B75BDA" w:rsidRPr="00CE06CB" w:rsidRDefault="00B75BDA" w:rsidP="00B75B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1EE636F6" w14:textId="76D27B85" w:rsidR="00B75BDA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6CA41922" w14:textId="77777777" w:rsidTr="008F1F6B">
        <w:trPr>
          <w:trHeight w:val="20"/>
        </w:trPr>
        <w:tc>
          <w:tcPr>
            <w:tcW w:w="128" w:type="pct"/>
          </w:tcPr>
          <w:p w14:paraId="0FFA4CB7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105DC57A" w14:textId="4C34996F" w:rsidR="00B75BDA" w:rsidRPr="00B75BDA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 и проведение на муниципальном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школьном уровнях мероприятий по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экологическому воспитанию обучающихся</w:t>
            </w:r>
          </w:p>
        </w:tc>
        <w:tc>
          <w:tcPr>
            <w:tcW w:w="727" w:type="pct"/>
            <w:gridSpan w:val="2"/>
          </w:tcPr>
          <w:p w14:paraId="786D8740" w14:textId="5AFBB6C1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059EDE69" w14:textId="77777777" w:rsidR="00B75BDA" w:rsidRPr="00CE06CB" w:rsidRDefault="00B75BDA" w:rsidP="00B75B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1CEA895B" w14:textId="3AC722E2" w:rsidR="00B75BDA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348CEF78" w14:textId="77777777" w:rsidTr="008F1F6B">
        <w:trPr>
          <w:trHeight w:val="20"/>
        </w:trPr>
        <w:tc>
          <w:tcPr>
            <w:tcW w:w="128" w:type="pct"/>
          </w:tcPr>
          <w:p w14:paraId="056C4CC2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26C959DD" w14:textId="005B3DB4" w:rsidR="00B75BDA" w:rsidRPr="00B75BDA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 и проведение на муниципальном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и школьном уровнях мероприятий по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формированию у детей позитивных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жизненных ориентиров и планов</w:t>
            </w:r>
          </w:p>
        </w:tc>
        <w:tc>
          <w:tcPr>
            <w:tcW w:w="727" w:type="pct"/>
            <w:gridSpan w:val="2"/>
          </w:tcPr>
          <w:p w14:paraId="15892D48" w14:textId="1B54DF84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220F9A01" w14:textId="77777777" w:rsidR="00B75BDA" w:rsidRPr="00CE06CB" w:rsidRDefault="00B75BDA" w:rsidP="00B75B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4A9AED43" w14:textId="4B93E40A" w:rsidR="00B75BDA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792F0476" w14:textId="77777777" w:rsidTr="008F1F6B">
        <w:trPr>
          <w:trHeight w:val="20"/>
        </w:trPr>
        <w:tc>
          <w:tcPr>
            <w:tcW w:w="128" w:type="pct"/>
          </w:tcPr>
          <w:p w14:paraId="08FDB797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0878BF27" w14:textId="43FC26E6" w:rsidR="00B75BDA" w:rsidRPr="00B75BDA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Внедрение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новых форм и методов поддержки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детского самоуправления в 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</w:p>
        </w:tc>
        <w:tc>
          <w:tcPr>
            <w:tcW w:w="727" w:type="pct"/>
            <w:gridSpan w:val="2"/>
          </w:tcPr>
          <w:p w14:paraId="1B49DD7D" w14:textId="5B09F9D4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28C21222" w14:textId="77777777" w:rsidR="00B75BDA" w:rsidRPr="00CE06CB" w:rsidRDefault="00B75BDA" w:rsidP="00B75B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7BC2BF3A" w14:textId="383E6D35" w:rsidR="00B75BDA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0FDC97BF" w14:textId="77777777" w:rsidTr="008F1F6B">
        <w:trPr>
          <w:trHeight w:val="20"/>
        </w:trPr>
        <w:tc>
          <w:tcPr>
            <w:tcW w:w="128" w:type="pct"/>
          </w:tcPr>
          <w:p w14:paraId="05D41B63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352B5C1D" w14:textId="15703F6D" w:rsidR="00B75BDA" w:rsidRPr="00B75BDA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зация и проведение мероприятий,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напр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авленных на повышение мотивации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обу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чающихся и молодежи к участию в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волонтерской деятельности</w:t>
            </w:r>
          </w:p>
        </w:tc>
        <w:tc>
          <w:tcPr>
            <w:tcW w:w="727" w:type="pct"/>
            <w:gridSpan w:val="2"/>
          </w:tcPr>
          <w:p w14:paraId="5B799262" w14:textId="1CD2A515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5813DA23" w14:textId="77777777" w:rsidR="00B75BDA" w:rsidRPr="00CE06CB" w:rsidRDefault="00B75BDA" w:rsidP="00B75B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61F1AF3D" w14:textId="0CA463CF" w:rsidR="00B75BDA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5BB452A4" w14:textId="77777777" w:rsidTr="008F1F6B">
        <w:trPr>
          <w:trHeight w:val="20"/>
        </w:trPr>
        <w:tc>
          <w:tcPr>
            <w:tcW w:w="128" w:type="pct"/>
          </w:tcPr>
          <w:p w14:paraId="6F11A1FD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12805BE0" w14:textId="3A931E54" w:rsidR="00B75BDA" w:rsidRPr="00B75BDA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зация и проведение мероприятий,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направленны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х на профилактику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девиантного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делинквентного</w:t>
            </w:r>
            <w:proofErr w:type="spellEnd"/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поведения обучающи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хся</w:t>
            </w:r>
          </w:p>
        </w:tc>
        <w:tc>
          <w:tcPr>
            <w:tcW w:w="727" w:type="pct"/>
            <w:gridSpan w:val="2"/>
          </w:tcPr>
          <w:p w14:paraId="615168AE" w14:textId="415755F0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4E88A42A" w14:textId="77777777" w:rsidR="00B75BDA" w:rsidRPr="00CE06CB" w:rsidRDefault="00B75BDA" w:rsidP="00B75B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0B29BFEB" w14:textId="6B0EC023" w:rsidR="00B75BDA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31ECC9BB" w14:textId="77777777" w:rsidTr="008F1F6B">
        <w:trPr>
          <w:trHeight w:val="20"/>
        </w:trPr>
        <w:tc>
          <w:tcPr>
            <w:tcW w:w="128" w:type="pct"/>
          </w:tcPr>
          <w:p w14:paraId="5BEA1F0F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3FB67431" w14:textId="16722056" w:rsidR="00B75BDA" w:rsidRPr="00B75BDA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зация и проведение мероприятий, направленных на профилактику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безнад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зорности и правонарушений среди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несовершеннолетних обучающихся</w:t>
            </w:r>
          </w:p>
        </w:tc>
        <w:tc>
          <w:tcPr>
            <w:tcW w:w="727" w:type="pct"/>
            <w:gridSpan w:val="2"/>
          </w:tcPr>
          <w:p w14:paraId="55944B4C" w14:textId="07763E5C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5E42FA34" w14:textId="77777777" w:rsidR="00B75BDA" w:rsidRPr="00CE06CB" w:rsidRDefault="00B75BDA" w:rsidP="00B75B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35199819" w14:textId="4A85923A" w:rsidR="00B75BDA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5540F96A" w14:textId="77777777" w:rsidTr="008F1F6B">
        <w:trPr>
          <w:trHeight w:val="20"/>
        </w:trPr>
        <w:tc>
          <w:tcPr>
            <w:tcW w:w="128" w:type="pct"/>
          </w:tcPr>
          <w:p w14:paraId="2FC0AD1E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0DBE24DA" w14:textId="4AC72548" w:rsidR="00B75BDA" w:rsidRPr="00B75BDA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Совершен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ствование форм взаимодействия с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субъектами профилактики право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нарушений в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детской и подростковой среде</w:t>
            </w:r>
          </w:p>
        </w:tc>
        <w:tc>
          <w:tcPr>
            <w:tcW w:w="727" w:type="pct"/>
            <w:gridSpan w:val="2"/>
          </w:tcPr>
          <w:p w14:paraId="52988793" w14:textId="58895AF9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2873F759" w14:textId="77777777" w:rsidR="00B75BDA" w:rsidRPr="00CE06CB" w:rsidRDefault="00B75BDA" w:rsidP="00B75B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4095FE13" w14:textId="03E4D299" w:rsidR="00B75BDA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1A29887A" w14:textId="77777777" w:rsidTr="008F1F6B">
        <w:trPr>
          <w:trHeight w:val="20"/>
        </w:trPr>
        <w:tc>
          <w:tcPr>
            <w:tcW w:w="128" w:type="pct"/>
          </w:tcPr>
          <w:p w14:paraId="629A9B5C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6047019F" w14:textId="07282F21" w:rsidR="00B75BDA" w:rsidRPr="00B75BDA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тие на школьном и муниципальном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уровня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х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форм сотрудничества субъектов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системы воспитания</w:t>
            </w:r>
            <w:proofErr w:type="gramEnd"/>
          </w:p>
        </w:tc>
        <w:tc>
          <w:tcPr>
            <w:tcW w:w="727" w:type="pct"/>
            <w:gridSpan w:val="2"/>
          </w:tcPr>
          <w:p w14:paraId="1F160B81" w14:textId="44298D43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091D26D9" w14:textId="77777777" w:rsidR="00B75BDA" w:rsidRPr="00CE06CB" w:rsidRDefault="00B75BDA" w:rsidP="00B75B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2BC40611" w14:textId="3E680EB3" w:rsidR="00B75BDA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2D2A3D19" w14:textId="77777777" w:rsidTr="008F1F6B">
        <w:trPr>
          <w:trHeight w:val="20"/>
        </w:trPr>
        <w:tc>
          <w:tcPr>
            <w:tcW w:w="128" w:type="pct"/>
          </w:tcPr>
          <w:p w14:paraId="55DDB95F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361D547E" w14:textId="02445717" w:rsidR="00B75BDA" w:rsidRPr="00B75BDA" w:rsidRDefault="00B75BDA" w:rsidP="00B75BD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Ра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зработка показателей для оценки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эффе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ктивности организации процессов </w:t>
            </w:r>
            <w:r w:rsidRPr="00B75BDA">
              <w:rPr>
                <w:rFonts w:ascii="Times New Roman" w:eastAsia="Times New Roman" w:hAnsi="Times New Roman" w:cs="Times New Roman"/>
                <w:sz w:val="26"/>
                <w:szCs w:val="26"/>
              </w:rPr>
              <w:t>воспитан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ия и социализации обучающихся в ОО</w:t>
            </w:r>
          </w:p>
        </w:tc>
        <w:tc>
          <w:tcPr>
            <w:tcW w:w="727" w:type="pct"/>
            <w:gridSpan w:val="2"/>
          </w:tcPr>
          <w:p w14:paraId="1E3F3D97" w14:textId="0DBB15AB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5D3AE742" w14:textId="77777777" w:rsidR="00B75BDA" w:rsidRPr="00CE06CB" w:rsidRDefault="00B75BDA" w:rsidP="00B75B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7B2A9F32" w14:textId="37C6BA46" w:rsidR="00B75BDA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13433104" w14:textId="77777777" w:rsidTr="008F1F6B">
        <w:trPr>
          <w:trHeight w:val="20"/>
        </w:trPr>
        <w:tc>
          <w:tcPr>
            <w:tcW w:w="128" w:type="pct"/>
          </w:tcPr>
          <w:p w14:paraId="34D8EAFF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00BC1195" w14:textId="0292665B" w:rsidR="00B75BDA" w:rsidRPr="00CE06CB" w:rsidRDefault="00B75BDA" w:rsidP="00CE06C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 по организации каникулярного отдыха детей</w:t>
            </w:r>
          </w:p>
        </w:tc>
        <w:tc>
          <w:tcPr>
            <w:tcW w:w="727" w:type="pct"/>
            <w:gridSpan w:val="2"/>
          </w:tcPr>
          <w:p w14:paraId="49FB258B" w14:textId="456D747E" w:rsidR="00B75BDA" w:rsidRPr="00CE06CB" w:rsidRDefault="00B75BDA" w:rsidP="00CE06CB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131AF1E6" w14:textId="134DDC14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42DC29FA" w14:textId="589302F2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092D4BC7" w14:textId="77777777" w:rsidTr="008F1F6B">
        <w:trPr>
          <w:trHeight w:val="20"/>
        </w:trPr>
        <w:tc>
          <w:tcPr>
            <w:tcW w:w="128" w:type="pct"/>
          </w:tcPr>
          <w:p w14:paraId="335D3374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198BB4AC" w14:textId="110E0C05" w:rsidR="00B75BDA" w:rsidRPr="00CE06CB" w:rsidRDefault="00B75BDA" w:rsidP="00CE06C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Повышение квалификации организаторов воспитательной работы (заместители и методисты по ВР, классные руководители,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социальные педагоги)  по  приоритетным направлениям воспитания  и социализации обучающихся</w:t>
            </w:r>
          </w:p>
        </w:tc>
        <w:tc>
          <w:tcPr>
            <w:tcW w:w="727" w:type="pct"/>
            <w:gridSpan w:val="2"/>
          </w:tcPr>
          <w:p w14:paraId="1F9EE18F" w14:textId="4A1CD08B" w:rsidR="00B75BDA" w:rsidRPr="00CE06CB" w:rsidRDefault="00B75BDA" w:rsidP="00CE06CB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4E7938F1" w14:textId="262993D3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2D3FF1D5" w14:textId="546EBF3C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557A8BDF" w14:textId="77777777" w:rsidTr="008F1F6B">
        <w:trPr>
          <w:trHeight w:val="20"/>
        </w:trPr>
        <w:tc>
          <w:tcPr>
            <w:tcW w:w="128" w:type="pct"/>
          </w:tcPr>
          <w:p w14:paraId="3B6060F3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7B7410C8" w14:textId="22683446" w:rsidR="00B75BDA" w:rsidRPr="00CE06CB" w:rsidRDefault="00B75BDA" w:rsidP="00CE06C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>Профилактика  безнадзорности  и правонарушений несовершеннолетних обучающихся</w:t>
            </w:r>
          </w:p>
        </w:tc>
        <w:tc>
          <w:tcPr>
            <w:tcW w:w="727" w:type="pct"/>
            <w:gridSpan w:val="2"/>
          </w:tcPr>
          <w:p w14:paraId="2EB4C5F0" w14:textId="12AA14AF" w:rsidR="00B75BDA" w:rsidRPr="00CE06CB" w:rsidRDefault="00B75BDA" w:rsidP="00CE06CB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21E83A58" w14:textId="651E062A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681A56A3" w14:textId="416DB46F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1B541EDD" w14:textId="77777777" w:rsidTr="008F1F6B">
        <w:trPr>
          <w:trHeight w:val="20"/>
        </w:trPr>
        <w:tc>
          <w:tcPr>
            <w:tcW w:w="128" w:type="pct"/>
          </w:tcPr>
          <w:p w14:paraId="5C072C91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1A45A86B" w14:textId="2527F386" w:rsidR="00B75BDA" w:rsidRPr="00CE06CB" w:rsidRDefault="00B75BDA" w:rsidP="00CE06C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Совершенствование форм взаимодействия  с  родителями по вопросам профилактики асоциального поведения обучающихся </w:t>
            </w:r>
          </w:p>
        </w:tc>
        <w:tc>
          <w:tcPr>
            <w:tcW w:w="727" w:type="pct"/>
            <w:gridSpan w:val="2"/>
          </w:tcPr>
          <w:p w14:paraId="7D5AE05E" w14:textId="08B63200" w:rsidR="00B75BDA" w:rsidRPr="00CE06CB" w:rsidRDefault="00B75BDA" w:rsidP="00CE06CB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50A8E711" w14:textId="551E6E3D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225E6BA3" w14:textId="0042A566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26E78D0C" w14:textId="77777777" w:rsidTr="008F1F6B">
        <w:trPr>
          <w:trHeight w:val="20"/>
        </w:trPr>
        <w:tc>
          <w:tcPr>
            <w:tcW w:w="128" w:type="pct"/>
          </w:tcPr>
          <w:p w14:paraId="1D24B743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249737D8" w14:textId="1B9C7154" w:rsidR="00B75BDA" w:rsidRPr="00CE06CB" w:rsidRDefault="00B75BDA" w:rsidP="00CE06C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организационно-методической  поддержки  развития служб  медиации  в ОО </w:t>
            </w:r>
          </w:p>
        </w:tc>
        <w:tc>
          <w:tcPr>
            <w:tcW w:w="727" w:type="pct"/>
            <w:gridSpan w:val="2"/>
          </w:tcPr>
          <w:p w14:paraId="58461D47" w14:textId="4036F903" w:rsidR="00B75BDA" w:rsidRPr="00CE06CB" w:rsidRDefault="00B75BDA" w:rsidP="00CE06CB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17FBC467" w14:textId="16C0F42E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14DE1565" w14:textId="32341415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73EA7ECC" w14:textId="77777777" w:rsidTr="008F1F6B">
        <w:trPr>
          <w:trHeight w:val="20"/>
        </w:trPr>
        <w:tc>
          <w:tcPr>
            <w:tcW w:w="128" w:type="pct"/>
          </w:tcPr>
          <w:p w14:paraId="6DCC7B4D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58A33487" w14:textId="16522D23" w:rsidR="00B75BDA" w:rsidRPr="00CE06CB" w:rsidRDefault="00B75BDA" w:rsidP="00CE06C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вовлечения обучающихся в волонтерскую/добровольческую деятельность</w:t>
            </w:r>
          </w:p>
        </w:tc>
        <w:tc>
          <w:tcPr>
            <w:tcW w:w="727" w:type="pct"/>
            <w:gridSpan w:val="2"/>
          </w:tcPr>
          <w:p w14:paraId="08230D1E" w14:textId="699A4BF0" w:rsidR="00B75BDA" w:rsidRPr="00CE06CB" w:rsidRDefault="00B75BDA" w:rsidP="00CE06CB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5F60272E" w14:textId="385A241E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43BAE4DB" w14:textId="16AA2436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4C6BC4D2" w14:textId="77777777" w:rsidTr="008F1F6B">
        <w:trPr>
          <w:trHeight w:val="20"/>
        </w:trPr>
        <w:tc>
          <w:tcPr>
            <w:tcW w:w="128" w:type="pct"/>
          </w:tcPr>
          <w:p w14:paraId="042A2082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5F2DDA64" w14:textId="00E938A9" w:rsidR="00B75BDA" w:rsidRPr="00CE06CB" w:rsidRDefault="00B75BDA" w:rsidP="00CE06C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Совершенствование деятельности первичных отделений общероссийской общественно-государственной детско-юношеской организации «Российское движение школьников» (активизация участия в конкурсных мероприятиях, расширение форм взаимодействия, разработка и реализация социальных проектов, участие в конкурсах социальных проектов)</w:t>
            </w:r>
          </w:p>
        </w:tc>
        <w:tc>
          <w:tcPr>
            <w:tcW w:w="727" w:type="pct"/>
            <w:gridSpan w:val="2"/>
          </w:tcPr>
          <w:p w14:paraId="7D200CE2" w14:textId="0E2F6039" w:rsidR="00B75BDA" w:rsidRPr="00CE06CB" w:rsidRDefault="00B75BDA" w:rsidP="00CE06CB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4A8B205B" w14:textId="2A0E89C6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519B4325" w14:textId="0702FD36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763943AC" w14:textId="77777777" w:rsidTr="008F1F6B">
        <w:trPr>
          <w:trHeight w:val="20"/>
        </w:trPr>
        <w:tc>
          <w:tcPr>
            <w:tcW w:w="128" w:type="pct"/>
          </w:tcPr>
          <w:p w14:paraId="1DAA2944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23FDD8C4" w14:textId="3FF2045C" w:rsidR="00B75BDA" w:rsidRPr="00CE06CB" w:rsidRDefault="00B75BDA" w:rsidP="00CE06C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социального партнерства с учреждениями и общественными организациями по вопросам воспитания и социализации </w:t>
            </w:r>
            <w:proofErr w:type="gramStart"/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27" w:type="pct"/>
            <w:gridSpan w:val="2"/>
          </w:tcPr>
          <w:p w14:paraId="5C71A07B" w14:textId="0E158E8E" w:rsidR="00B75BDA" w:rsidRPr="00CE06CB" w:rsidRDefault="00B75BDA" w:rsidP="00CE06CB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6C0A8DD7" w14:textId="473CA803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0E268141" w14:textId="0199C61E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7565AC3C" w14:textId="77777777" w:rsidTr="008F1F6B">
        <w:trPr>
          <w:trHeight w:val="20"/>
        </w:trPr>
        <w:tc>
          <w:tcPr>
            <w:tcW w:w="128" w:type="pct"/>
          </w:tcPr>
          <w:p w14:paraId="012D79DA" w14:textId="77777777" w:rsidR="00B75BDA" w:rsidRPr="007A75CC" w:rsidRDefault="00B75BDA" w:rsidP="00281D85">
            <w:pPr>
              <w:pStyle w:val="a6"/>
              <w:numPr>
                <w:ilvl w:val="0"/>
                <w:numId w:val="19"/>
              </w:numPr>
              <w:ind w:hanging="720"/>
              <w:rPr>
                <w:rStyle w:val="20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3495" w:type="pct"/>
            <w:gridSpan w:val="4"/>
            <w:shd w:val="clear" w:color="auto" w:fill="FFFFFF" w:themeFill="background1"/>
          </w:tcPr>
          <w:p w14:paraId="48A86042" w14:textId="5F62AFA6" w:rsidR="00B75BDA" w:rsidRPr="00CE06CB" w:rsidRDefault="00B75BDA" w:rsidP="00CE06C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юнармейского движения в ОО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Пограничного МО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27" w:type="pct"/>
            <w:gridSpan w:val="2"/>
          </w:tcPr>
          <w:p w14:paraId="7E81A96D" w14:textId="348614B4" w:rsidR="00B75BDA" w:rsidRPr="00CE06CB" w:rsidRDefault="00B75BDA" w:rsidP="00CE06CB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16D50E17" w14:textId="660DC833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4F4DC404" w14:textId="00362E65" w:rsidR="00B75BDA" w:rsidRPr="00CE06CB" w:rsidRDefault="00B75BDA" w:rsidP="00CE06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75BDA" w:rsidRPr="00493F69" w14:paraId="7AEA2D69" w14:textId="77777777" w:rsidTr="008F1F6B">
        <w:trPr>
          <w:trHeight w:val="20"/>
        </w:trPr>
        <w:tc>
          <w:tcPr>
            <w:tcW w:w="5000" w:type="pct"/>
            <w:gridSpan w:val="8"/>
          </w:tcPr>
          <w:p w14:paraId="5DE4ED77" w14:textId="77777777" w:rsidR="00B75BDA" w:rsidRPr="00CE06CB" w:rsidRDefault="00B75BDA" w:rsidP="00AA11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C4A590A" w14:textId="5D4BC33D" w:rsidR="00B75BDA" w:rsidRPr="00CE06CB" w:rsidRDefault="00B75BDA" w:rsidP="00CE06CB">
            <w:pPr>
              <w:pStyle w:val="a7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E06C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Система организации дошкольного образования</w:t>
            </w:r>
          </w:p>
          <w:p w14:paraId="476FF7E4" w14:textId="77777777" w:rsidR="00B75BDA" w:rsidRPr="00CE06CB" w:rsidRDefault="00B75BDA" w:rsidP="00281D8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14:paraId="538E582D" w14:textId="60973E2B" w:rsidR="00B75BDA" w:rsidRDefault="00B75BDA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Цели</w:t>
            </w: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: </w:t>
            </w:r>
            <w:r w:rsidR="007611A9"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формирование единых подходов к оценке каче</w:t>
            </w:r>
            <w:r w:rsidR="007611A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ства дошкольного образования на </w:t>
            </w:r>
            <w:r w:rsidR="007611A9"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муниципальном уровне</w:t>
            </w:r>
          </w:p>
          <w:p w14:paraId="2538D25C" w14:textId="77777777" w:rsidR="007611A9" w:rsidRDefault="007611A9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2BC492F1" w14:textId="77777777" w:rsidR="007611A9" w:rsidRDefault="007611A9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11A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Актуальность цели (проблемы, на решение которых направленная цель):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209EC0C2" w14:textId="7F11163F" w:rsidR="007611A9" w:rsidRDefault="007611A9" w:rsidP="007611A9">
            <w:pPr>
              <w:tabs>
                <w:tab w:val="left" w:pos="1500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отсутствие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единых механизмов, средств, подходов к управленческим решениям в части организации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и интерпретации результатов мониторинга ка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чества дошкольного образования,</w:t>
            </w:r>
          </w:p>
          <w:p w14:paraId="0ADD220D" w14:textId="77777777" w:rsidR="007611A9" w:rsidRDefault="007611A9" w:rsidP="007611A9">
            <w:pPr>
              <w:tabs>
                <w:tab w:val="left" w:pos="1500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отсутствие необходимых профессиональных компе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тенций у руководящих работников дошкольных образовательных организаций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 вопросам ор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ганизации и анализа результатов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мониторинговых процедур, </w:t>
            </w:r>
          </w:p>
          <w:p w14:paraId="075B1EE6" w14:textId="557A100D" w:rsidR="007611A9" w:rsidRPr="007611A9" w:rsidRDefault="007611A9" w:rsidP="007611A9">
            <w:pPr>
              <w:tabs>
                <w:tab w:val="left" w:pos="1500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не соответст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вие локальной нормативной базы,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регламентирующей процедуры оценки качест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ва образовательной деятельности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образовательных результатов, и внутренней сист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емы оценки качества образования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действующим требованиям.</w:t>
            </w:r>
          </w:p>
          <w:p w14:paraId="46C6B703" w14:textId="77777777" w:rsidR="007611A9" w:rsidRDefault="007611A9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14:paraId="4DBD1154" w14:textId="77777777" w:rsidR="007611A9" w:rsidRPr="007611A9" w:rsidRDefault="007611A9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611A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Задачи:</w:t>
            </w:r>
          </w:p>
          <w:p w14:paraId="06F61192" w14:textId="70AFB50D" w:rsidR="007611A9" w:rsidRPr="007611A9" w:rsidRDefault="007611A9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сформировать муниципальную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систему м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ониторинга качества дошкольного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образования в соответствии с требованиями,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установленными на федеральном и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региональном уровнях;</w:t>
            </w:r>
            <w:proofErr w:type="gramEnd"/>
          </w:p>
          <w:p w14:paraId="069B32A6" w14:textId="7ADBE1E5" w:rsidR="007611A9" w:rsidRPr="007611A9" w:rsidRDefault="007611A9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разработать на основании утвержденных пока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зателей централизованную модель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мониторинга, включающего сбор, обрабо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тку, хранение и распространение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информации;</w:t>
            </w:r>
          </w:p>
          <w:p w14:paraId="1D8FB185" w14:textId="54859A3D" w:rsidR="007611A9" w:rsidRPr="007611A9" w:rsidRDefault="007611A9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содействовать повышению качества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условий организации дошкольного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образования;</w:t>
            </w:r>
          </w:p>
          <w:p w14:paraId="74A87E24" w14:textId="4327675F" w:rsidR="007611A9" w:rsidRPr="007611A9" w:rsidRDefault="007611A9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совершенствовать качество управления в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дошкольных образовательных организациях и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на муниципальном уровне в соответствии с изм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енившимися требованиями в сфере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оценки качества дошкольного образования;</w:t>
            </w:r>
          </w:p>
          <w:p w14:paraId="61210AE2" w14:textId="77777777" w:rsidR="007611A9" w:rsidRDefault="007611A9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обеспечить информирование всех заинтересованных о результатах оценки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14:paraId="0A04C8F0" w14:textId="77777777" w:rsidR="007611A9" w:rsidRDefault="007611A9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700B8A30" w14:textId="77777777" w:rsidR="007611A9" w:rsidRDefault="00B75BDA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Пок</w:t>
            </w:r>
            <w:r w:rsidR="007611A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азатели</w:t>
            </w:r>
            <w:r w:rsidRPr="00CE06C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: </w:t>
            </w: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показатели достижения цели включают в себя следующие направления: </w:t>
            </w:r>
          </w:p>
          <w:p w14:paraId="603D5F97" w14:textId="77777777" w:rsidR="007611A9" w:rsidRDefault="00B75BDA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развитие современных механизмов, содержания и технологий дошкольного образования, </w:t>
            </w:r>
          </w:p>
          <w:p w14:paraId="403024E1" w14:textId="77777777" w:rsidR="007611A9" w:rsidRDefault="00B75BDA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>совершенствование условий и  развитие инф</w:t>
            </w:r>
            <w:r w:rsidR="007611A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раструктуры дошкольных </w:t>
            </w: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ОО, </w:t>
            </w:r>
          </w:p>
          <w:p w14:paraId="2FC61E05" w14:textId="77777777" w:rsidR="007611A9" w:rsidRDefault="00B75BDA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создание условий для раннего развития детей в возрасте до 2 лет, </w:t>
            </w:r>
          </w:p>
          <w:p w14:paraId="184A3234" w14:textId="77777777" w:rsidR="007611A9" w:rsidRDefault="00B75BDA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внедрение вариативных форм дошкольного образования, </w:t>
            </w:r>
          </w:p>
          <w:p w14:paraId="24FB7DD9" w14:textId="77777777" w:rsidR="007611A9" w:rsidRDefault="00B75BDA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качество результатов образования на уровне дошкольного образования, </w:t>
            </w:r>
          </w:p>
          <w:p w14:paraId="28EA617E" w14:textId="77777777" w:rsidR="007611A9" w:rsidRDefault="00B75BDA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организация образовательного процесса для детей с ОВЗ и детей-инвалидов, </w:t>
            </w:r>
          </w:p>
          <w:p w14:paraId="16D98C5E" w14:textId="42AAEF9F" w:rsidR="00B75BDA" w:rsidRDefault="00B75BDA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>формирование единых подходов к оценке деятельности дошкольных корпусов ОО на основе показателей эффективности их деятельности.</w:t>
            </w:r>
          </w:p>
          <w:p w14:paraId="32B7803A" w14:textId="77777777" w:rsidR="007611A9" w:rsidRPr="00CE06CB" w:rsidRDefault="007611A9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32EAB9B5" w14:textId="0D8EB4A2" w:rsidR="00B75BDA" w:rsidRDefault="00B75BDA" w:rsidP="007611A9">
            <w:pPr>
              <w:autoSpaceDE w:val="0"/>
              <w:autoSpaceDN w:val="0"/>
              <w:adjustRightInd w:val="0"/>
              <w:spacing w:after="200" w:line="276" w:lineRule="auto"/>
              <w:ind w:firstLine="567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7611A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Методы сбора информации:</w:t>
            </w:r>
            <w:r w:rsidRPr="00CE06CB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лонгитюдное</w:t>
            </w:r>
            <w:proofErr w:type="spellEnd"/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исследование, анализ результатов </w:t>
            </w:r>
            <w:proofErr w:type="spellStart"/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самообследования</w:t>
            </w:r>
            <w:proofErr w:type="spellEnd"/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ОО за год, результаты социологических опросов родителей (законных представителей) воспитанников дошкольных групп, статистические данные, результаты мониторинговых исследований, результаты независимой оценки качества предоставляемых образовательных услуг</w:t>
            </w:r>
            <w:r w:rsidRPr="00CE06CB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.</w:t>
            </w:r>
          </w:p>
          <w:p w14:paraId="26AB2FA1" w14:textId="25B49576" w:rsidR="007611A9" w:rsidRPr="007611A9" w:rsidRDefault="007611A9" w:rsidP="007611A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11A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Методы обработки информации: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комплексный 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нализ, структурирование данных, </w:t>
            </w:r>
            <w:r w:rsidRPr="007611A9">
              <w:rPr>
                <w:rFonts w:ascii="Times New Roman" w:eastAsia="Calibri" w:hAnsi="Times New Roman" w:cs="Times New Roman"/>
                <w:sz w:val="26"/>
                <w:szCs w:val="26"/>
              </w:rPr>
              <w:t>автоматизированная обработка.</w:t>
            </w:r>
          </w:p>
          <w:p w14:paraId="199D3A62" w14:textId="77777777" w:rsidR="00774AC5" w:rsidRDefault="00774AC5" w:rsidP="00774AC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  <w:p w14:paraId="731E5BD3" w14:textId="77777777" w:rsidR="00774AC5" w:rsidRDefault="00774AC5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74AC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Мониторинг показателей: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мониторинг показателей проводится в течение учебного года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соответствии с планом деятельности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отдела образования Администрации ПМО. По результатам мониторинга 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>принимаются соответствующие управленческие решения.</w:t>
            </w:r>
          </w:p>
          <w:p w14:paraId="4A898FE1" w14:textId="77777777" w:rsidR="00774AC5" w:rsidRDefault="00774AC5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7BBE7665" w14:textId="77777777" w:rsidR="00774AC5" w:rsidRDefault="00774AC5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Анализ  результатов мониторинга:</w:t>
            </w:r>
            <w:r w:rsidR="00B75BDA" w:rsidRPr="00CE06C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="00B75BDA"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анализ проводится по следующим направлениям: </w:t>
            </w:r>
          </w:p>
          <w:p w14:paraId="70BD4721" w14:textId="77777777" w:rsidR="00774AC5" w:rsidRDefault="00B75BDA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обеспечение доступности дошкольного образования, </w:t>
            </w:r>
          </w:p>
          <w:p w14:paraId="52DDD161" w14:textId="77777777" w:rsidR="00774AC5" w:rsidRDefault="00B75BDA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основные показатели развития воспитанников дошкольных групп и состояния их физического здоровья, </w:t>
            </w:r>
          </w:p>
          <w:p w14:paraId="4AF95518" w14:textId="77777777" w:rsidR="00774AC5" w:rsidRDefault="00B75BDA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>наличие альтернативных форм дошкольного образования,</w:t>
            </w:r>
          </w:p>
          <w:p w14:paraId="40D6A0BB" w14:textId="77777777" w:rsidR="00774AC5" w:rsidRDefault="00B75BDA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качество условий для раннего развития детей в возрасте до  2 лет, </w:t>
            </w:r>
          </w:p>
          <w:p w14:paraId="3E4D3EF2" w14:textId="025CE03A" w:rsidR="00B75BDA" w:rsidRPr="00CE06CB" w:rsidRDefault="00B75BDA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эффективность системы оценки </w:t>
            </w:r>
            <w:r w:rsidR="00774AC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деятельности </w:t>
            </w:r>
            <w:proofErr w:type="gramStart"/>
            <w:r w:rsidR="00774AC5">
              <w:rPr>
                <w:rFonts w:ascii="Times New Roman" w:eastAsia="Calibri" w:hAnsi="Times New Roman" w:cs="Times New Roman"/>
                <w:sz w:val="26"/>
                <w:szCs w:val="26"/>
              </w:rPr>
              <w:t>дошкольных</w:t>
            </w:r>
            <w:proofErr w:type="gramEnd"/>
            <w:r w:rsidR="00774AC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ОО</w:t>
            </w:r>
            <w:r w:rsidR="00774AC5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14:paraId="3474AE78" w14:textId="77777777" w:rsidR="00B75BDA" w:rsidRDefault="00B75BDA" w:rsidP="00774AC5">
            <w:pPr>
              <w:autoSpaceDE w:val="0"/>
              <w:autoSpaceDN w:val="0"/>
              <w:adjustRightInd w:val="0"/>
              <w:spacing w:after="200"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eastAsia="Calibri" w:hAnsi="Times New Roman" w:cs="Times New Roman"/>
                <w:sz w:val="26"/>
                <w:szCs w:val="26"/>
              </w:rPr>
              <w:t>По результатам проведённого анализа разрабатываются адресные рекомендации для соответствующих участников образовательных отношений.</w:t>
            </w:r>
          </w:p>
          <w:p w14:paraId="424FB05D" w14:textId="77777777" w:rsidR="00774AC5" w:rsidRDefault="00774AC5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74AC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Адресные рекомендации: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314E46AB" w14:textId="5948F976" w:rsidR="00774AC5" w:rsidRPr="00774AC5" w:rsidRDefault="00774AC5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>адресные р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екомендации для руководителей ОО по 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организации системы внутреннего мониторин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га в соответствии с актуальными 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>показателями качества организации предоставляемых образовательных услуг,</w:t>
            </w:r>
          </w:p>
          <w:p w14:paraId="00D386C9" w14:textId="77777777" w:rsidR="00774AC5" w:rsidRDefault="00774AC5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>методические рекомендации для педагогических и руководящих работников 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по 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вопросам организации образовательного процесса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для детей с ОВЗ (в том числе по 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разработке АООП </w:t>
            </w:r>
            <w:proofErr w:type="gramStart"/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>ДО</w:t>
            </w:r>
            <w:proofErr w:type="gramEnd"/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), </w:t>
            </w:r>
          </w:p>
          <w:p w14:paraId="587DB26F" w14:textId="77777777" w:rsidR="00774AC5" w:rsidRDefault="00774AC5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>адресные рекомендации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для воспитателей групп раннего 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развития, </w:t>
            </w:r>
          </w:p>
          <w:p w14:paraId="347606EE" w14:textId="77777777" w:rsidR="00774AC5" w:rsidRDefault="00774AC5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адресные рекомендации для руководящих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работников по совершенствованию 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>развивающей предметно-п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ространственной среды</w:t>
            </w:r>
          </w:p>
          <w:p w14:paraId="2707BD46" w14:textId="77777777" w:rsidR="00774AC5" w:rsidRDefault="00774AC5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адресные рекомендации для 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>руководящих работников по формированию сис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темы внутренней оценки качества 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дошкольного образования в соответствии с действующими требованиями, </w:t>
            </w:r>
          </w:p>
          <w:p w14:paraId="459054C0" w14:textId="77777777" w:rsidR="00774AC5" w:rsidRDefault="00774AC5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>адресные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>рекомендации для руководящих работников по повышению эффе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ктивности организации 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работы с семьями воспитанников, </w:t>
            </w:r>
          </w:p>
          <w:p w14:paraId="08DC8B9F" w14:textId="77777777" w:rsidR="00774AC5" w:rsidRDefault="00774AC5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>адресные рекоменд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ации для руководящих работников 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>по разработке программ развития, совершенствован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ию системы управления качеством 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дошкольного образования, </w:t>
            </w:r>
          </w:p>
          <w:p w14:paraId="2F85CEEC" w14:textId="54C206F7" w:rsidR="00774AC5" w:rsidRDefault="00774AC5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методические рекомендации для руководящих работн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иков ОО 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>об использовании успешных практик и др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14:paraId="001BC98A" w14:textId="77777777" w:rsidR="00774AC5" w:rsidRDefault="00774AC5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6AFABB65" w14:textId="77777777" w:rsidR="00774AC5" w:rsidRPr="00774AC5" w:rsidRDefault="00774AC5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774AC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Управленческие решения: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 результатам проведенного анализа и мониторинга принимаются меры и управленческие решения, направленные на совершенствование системы обеспечения профессионального развития педагогических работников (приказы о принятых управленческих решениях, иные распорядительные и локальные нормативные акты).</w:t>
            </w:r>
          </w:p>
          <w:p w14:paraId="2FF3EFBA" w14:textId="77777777" w:rsidR="00774AC5" w:rsidRPr="00774AC5" w:rsidRDefault="00774AC5" w:rsidP="00774AC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4E284BA1" w14:textId="71B1C1C0" w:rsidR="00B75BDA" w:rsidRPr="00774AC5" w:rsidRDefault="00774AC5" w:rsidP="00774AC5">
            <w:pPr>
              <w:autoSpaceDE w:val="0"/>
              <w:autoSpaceDN w:val="0"/>
              <w:adjustRightInd w:val="0"/>
              <w:spacing w:after="200"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74AC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Анализ эффективности принятых мер:</w:t>
            </w:r>
            <w:r w:rsidRPr="00774AC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эффективность принятых мер анализируется в конце учебного года (результаты комплексного анализа представляются на заседании муниципального общественного совета по вопросам образования), на основе результатов анализа корректируются основные направления деятельности отдела образования  и ОО на предстоящий период, проектируются краткосрочные и долгосрочные планы и программы по данному направлению.</w:t>
            </w:r>
          </w:p>
        </w:tc>
      </w:tr>
      <w:tr w:rsidR="00774AC5" w:rsidRPr="00493F69" w14:paraId="450E898C" w14:textId="77777777" w:rsidTr="00774AC5">
        <w:trPr>
          <w:trHeight w:val="20"/>
        </w:trPr>
        <w:tc>
          <w:tcPr>
            <w:tcW w:w="5000" w:type="pct"/>
            <w:gridSpan w:val="8"/>
          </w:tcPr>
          <w:p w14:paraId="48176871" w14:textId="0034A2A6" w:rsidR="00774AC5" w:rsidRPr="00774AC5" w:rsidRDefault="00774AC5" w:rsidP="00774AC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74AC5">
              <w:rPr>
                <w:rStyle w:val="20"/>
                <w:rFonts w:eastAsiaTheme="minorHAnsi"/>
                <w:b/>
                <w:color w:val="auto"/>
                <w:sz w:val="26"/>
                <w:szCs w:val="26"/>
              </w:rPr>
              <w:lastRenderedPageBreak/>
              <w:t>Комплекс мер:</w:t>
            </w:r>
          </w:p>
        </w:tc>
      </w:tr>
      <w:tr w:rsidR="00774AC5" w:rsidRPr="00493F69" w14:paraId="1ADD1FD3" w14:textId="77777777" w:rsidTr="005C3ADD">
        <w:trPr>
          <w:trHeight w:val="20"/>
        </w:trPr>
        <w:tc>
          <w:tcPr>
            <w:tcW w:w="171" w:type="pct"/>
            <w:gridSpan w:val="2"/>
          </w:tcPr>
          <w:p w14:paraId="5ED696A1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695D965F" w14:textId="55243A03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Поиск, апробация и внедрение эффективных механизмов, содержания и технологий дошкольного образования</w:t>
            </w:r>
          </w:p>
        </w:tc>
        <w:tc>
          <w:tcPr>
            <w:tcW w:w="727" w:type="pct"/>
            <w:gridSpan w:val="2"/>
          </w:tcPr>
          <w:p w14:paraId="465EB7CB" w14:textId="69D26D03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48AD09D2" w14:textId="3C25E462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3ABDB532" w14:textId="315E8F30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74AC5" w:rsidRPr="00493F69" w14:paraId="0C9B02AD" w14:textId="77777777" w:rsidTr="005C3ADD">
        <w:trPr>
          <w:trHeight w:val="20"/>
        </w:trPr>
        <w:tc>
          <w:tcPr>
            <w:tcW w:w="171" w:type="pct"/>
            <w:gridSpan w:val="2"/>
          </w:tcPr>
          <w:p w14:paraId="031D0D7D" w14:textId="661E2D35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0C9B2C16" w14:textId="7081776D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Создание системы психолого-педагогического сопровождения детей дошкольного возраста, в том числе детей с ОВЗ и детей-инвалидов</w:t>
            </w:r>
          </w:p>
        </w:tc>
        <w:tc>
          <w:tcPr>
            <w:tcW w:w="727" w:type="pct"/>
            <w:gridSpan w:val="2"/>
          </w:tcPr>
          <w:p w14:paraId="37F6F9E6" w14:textId="31CF73F5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7EA042DC" w14:textId="5691ABDD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18DDB5FA" w14:textId="3B1BA1FD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74AC5" w:rsidRPr="00493F69" w14:paraId="60217613" w14:textId="77777777" w:rsidTr="005C3ADD">
        <w:trPr>
          <w:trHeight w:val="20"/>
        </w:trPr>
        <w:tc>
          <w:tcPr>
            <w:tcW w:w="171" w:type="pct"/>
            <w:gridSpan w:val="2"/>
          </w:tcPr>
          <w:p w14:paraId="369C6645" w14:textId="2EB9328E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290C2D26" w14:textId="47B82C15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Совершенствование форм организация индивидуальной работы с детьми, проявившими способности в отдельных видах деятельности, по формированию и развитию их познавательных интересов</w:t>
            </w:r>
          </w:p>
        </w:tc>
        <w:tc>
          <w:tcPr>
            <w:tcW w:w="727" w:type="pct"/>
            <w:gridSpan w:val="2"/>
          </w:tcPr>
          <w:p w14:paraId="532CDA9A" w14:textId="7F7FFA0A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7ACB30F1" w14:textId="716E8AB0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74AC5" w:rsidRPr="00493F69" w14:paraId="76B974C7" w14:textId="77777777" w:rsidTr="005C3ADD">
        <w:trPr>
          <w:trHeight w:val="20"/>
        </w:trPr>
        <w:tc>
          <w:tcPr>
            <w:tcW w:w="171" w:type="pct"/>
            <w:gridSpan w:val="2"/>
          </w:tcPr>
          <w:p w14:paraId="61774FCB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393D0F97" w14:textId="3546BA3F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Совершенствование системы дополнительного образования в соответствии с современными требованиями, в том числе с использованием дистанционных технологий</w:t>
            </w:r>
          </w:p>
        </w:tc>
        <w:tc>
          <w:tcPr>
            <w:tcW w:w="727" w:type="pct"/>
            <w:gridSpan w:val="2"/>
          </w:tcPr>
          <w:p w14:paraId="768BDC75" w14:textId="7563D109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1157316C" w14:textId="6832A146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образовани</w:t>
            </w:r>
            <w:proofErr w:type="spellEnd"/>
            <w:proofErr w:type="gramStart"/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</w:p>
          <w:p w14:paraId="6E957514" w14:textId="7243D123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74AC5" w:rsidRPr="00493F69" w14:paraId="0E3F52BE" w14:textId="77777777" w:rsidTr="005C3ADD">
        <w:trPr>
          <w:trHeight w:val="20"/>
        </w:trPr>
        <w:tc>
          <w:tcPr>
            <w:tcW w:w="171" w:type="pct"/>
            <w:gridSpan w:val="2"/>
          </w:tcPr>
          <w:p w14:paraId="010E41DE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1B0183E5" w14:textId="4A880EC9" w:rsidR="00774AC5" w:rsidRPr="00CE06CB" w:rsidRDefault="00774AC5" w:rsidP="00774AC5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Активизация участия воспитанников дошкольных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proofErr w:type="spellEnd"/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 в конкурсных мероприятиях различного уровня</w:t>
            </w:r>
          </w:p>
        </w:tc>
        <w:tc>
          <w:tcPr>
            <w:tcW w:w="727" w:type="pct"/>
            <w:gridSpan w:val="2"/>
          </w:tcPr>
          <w:p w14:paraId="242D9C0C" w14:textId="7EE71AFC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04C82BA7" w14:textId="249B179E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74AC5" w:rsidRPr="00493F69" w14:paraId="14ACF63C" w14:textId="77777777" w:rsidTr="005C3ADD">
        <w:trPr>
          <w:trHeight w:val="20"/>
        </w:trPr>
        <w:tc>
          <w:tcPr>
            <w:tcW w:w="171" w:type="pct"/>
            <w:gridSpan w:val="2"/>
          </w:tcPr>
          <w:p w14:paraId="2CCEE010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177683B5" w14:textId="29E79E51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деятельности консультационных пунктов для родителей (законных представителей) детей дошкольного возраста в целях оказания качественных услуг дошкольного образования детям, не посещающим дошкольные образовательные 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учреждения (в том числе внедрение новых форм работы)</w:t>
            </w:r>
          </w:p>
        </w:tc>
        <w:tc>
          <w:tcPr>
            <w:tcW w:w="727" w:type="pct"/>
            <w:gridSpan w:val="2"/>
          </w:tcPr>
          <w:p w14:paraId="38A76B94" w14:textId="35B14EAA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Весь период</w:t>
            </w:r>
          </w:p>
        </w:tc>
        <w:tc>
          <w:tcPr>
            <w:tcW w:w="650" w:type="pct"/>
          </w:tcPr>
          <w:p w14:paraId="09D6E8C8" w14:textId="449C0698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74AC5" w:rsidRPr="00493F69" w14:paraId="4BBBA07D" w14:textId="77777777" w:rsidTr="005C3ADD">
        <w:trPr>
          <w:trHeight w:val="20"/>
        </w:trPr>
        <w:tc>
          <w:tcPr>
            <w:tcW w:w="171" w:type="pct"/>
            <w:gridSpan w:val="2"/>
          </w:tcPr>
          <w:p w14:paraId="3FCE3868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6556B4F6" w14:textId="60AC0710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Совершенствование кадрового потенциала системы дошкольного (подготовка кадров, внедрение эффективной системы стимулирования)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образования</w:t>
            </w:r>
          </w:p>
        </w:tc>
        <w:tc>
          <w:tcPr>
            <w:tcW w:w="727" w:type="pct"/>
            <w:gridSpan w:val="2"/>
          </w:tcPr>
          <w:p w14:paraId="4A693C19" w14:textId="2CB420AD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155668DD" w14:textId="3E157351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42337927" w14:textId="482BD743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74AC5" w:rsidRPr="00493F69" w14:paraId="7FE2DE88" w14:textId="77777777" w:rsidTr="005C3ADD">
        <w:trPr>
          <w:trHeight w:val="20"/>
        </w:trPr>
        <w:tc>
          <w:tcPr>
            <w:tcW w:w="171" w:type="pct"/>
            <w:gridSpan w:val="2"/>
          </w:tcPr>
          <w:p w14:paraId="33565880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128DE631" w14:textId="48BCA0E2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Организация профессиональной переподготовки и повышения квалификации педагогических работников ОО по вопросам организации образовательного процесса по адаптированным основным образовательным программам дошкольного образования</w:t>
            </w:r>
          </w:p>
        </w:tc>
        <w:tc>
          <w:tcPr>
            <w:tcW w:w="727" w:type="pct"/>
            <w:gridSpan w:val="2"/>
          </w:tcPr>
          <w:p w14:paraId="68C4A869" w14:textId="03CBD2EC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650" w:type="pct"/>
          </w:tcPr>
          <w:p w14:paraId="5B7DB057" w14:textId="29CEFBBD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74AC5" w:rsidRPr="00493F69" w14:paraId="1301B0F6" w14:textId="77777777" w:rsidTr="005C3ADD">
        <w:trPr>
          <w:trHeight w:val="20"/>
        </w:trPr>
        <w:tc>
          <w:tcPr>
            <w:tcW w:w="171" w:type="pct"/>
            <w:gridSpan w:val="2"/>
          </w:tcPr>
          <w:p w14:paraId="4CF68B46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2949E15C" w14:textId="40FABA1A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конкурсов профессионального мастерства для дошкольных работников </w:t>
            </w:r>
          </w:p>
        </w:tc>
        <w:tc>
          <w:tcPr>
            <w:tcW w:w="727" w:type="pct"/>
            <w:gridSpan w:val="2"/>
          </w:tcPr>
          <w:p w14:paraId="1257539A" w14:textId="6DC23DCD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3B2EF1DE" w14:textId="02C27A21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774AC5" w:rsidRPr="00493F69" w14:paraId="74B68837" w14:textId="77777777" w:rsidTr="005C3ADD">
        <w:trPr>
          <w:trHeight w:val="20"/>
        </w:trPr>
        <w:tc>
          <w:tcPr>
            <w:tcW w:w="171" w:type="pct"/>
            <w:gridSpan w:val="2"/>
          </w:tcPr>
          <w:p w14:paraId="41381DCD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20DC1CD0" w14:textId="6EB4DDE9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Совершенствование условий (в том числе предметно-пространственной среды) для организации образовательного процесса для детей с ОВЗ и детей-инвалидов</w:t>
            </w:r>
          </w:p>
        </w:tc>
        <w:tc>
          <w:tcPr>
            <w:tcW w:w="727" w:type="pct"/>
            <w:gridSpan w:val="2"/>
          </w:tcPr>
          <w:p w14:paraId="374A1B26" w14:textId="2BB22038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31005480" w14:textId="7D2FD203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74AC5" w:rsidRPr="00493F69" w14:paraId="39CE1478" w14:textId="77777777" w:rsidTr="005C3ADD">
        <w:trPr>
          <w:trHeight w:val="20"/>
        </w:trPr>
        <w:tc>
          <w:tcPr>
            <w:tcW w:w="171" w:type="pct"/>
            <w:gridSpan w:val="2"/>
          </w:tcPr>
          <w:p w14:paraId="08F64A8E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6B96D9FD" w14:textId="69774C35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Внедрение в организацию </w:t>
            </w:r>
            <w:r w:rsidR="00A136F6"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дошкольных 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 ОО современных форм организации работы с родителями</w:t>
            </w:r>
          </w:p>
        </w:tc>
        <w:tc>
          <w:tcPr>
            <w:tcW w:w="727" w:type="pct"/>
            <w:gridSpan w:val="2"/>
          </w:tcPr>
          <w:p w14:paraId="1535A5CA" w14:textId="5F311B9A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4625F8FE" w14:textId="5BCB5474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74AC5" w:rsidRPr="00493F69" w14:paraId="67AE1C7F" w14:textId="77777777" w:rsidTr="005C3ADD">
        <w:trPr>
          <w:trHeight w:val="20"/>
        </w:trPr>
        <w:tc>
          <w:tcPr>
            <w:tcW w:w="171" w:type="pct"/>
            <w:gridSpan w:val="2"/>
          </w:tcPr>
          <w:p w14:paraId="58F8FBDE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62E34997" w14:textId="73DFAEC7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Развитие системы конкурсных мероприятий интеллектуальной, творческой, спортивной направленности для воспитанников дошкольных групп муниципального уровня</w:t>
            </w:r>
          </w:p>
        </w:tc>
        <w:tc>
          <w:tcPr>
            <w:tcW w:w="727" w:type="pct"/>
            <w:gridSpan w:val="2"/>
          </w:tcPr>
          <w:p w14:paraId="448B0CCF" w14:textId="674102F3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25772AB5" w14:textId="53C961E7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774AC5" w:rsidRPr="00493F69" w14:paraId="7CE1F580" w14:textId="77777777" w:rsidTr="005C3ADD">
        <w:trPr>
          <w:trHeight w:val="20"/>
        </w:trPr>
        <w:tc>
          <w:tcPr>
            <w:tcW w:w="171" w:type="pct"/>
            <w:gridSpan w:val="2"/>
          </w:tcPr>
          <w:p w14:paraId="4D489ED8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76029071" w14:textId="5C933F8D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Апробация и внедрение современных форм организации преемственности между уровнями дошкольного и начального общего образования</w:t>
            </w:r>
          </w:p>
        </w:tc>
        <w:tc>
          <w:tcPr>
            <w:tcW w:w="727" w:type="pct"/>
            <w:gridSpan w:val="2"/>
          </w:tcPr>
          <w:p w14:paraId="5B6C464C" w14:textId="17F9D8F8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67056647" w14:textId="0C2662FB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63D1A634" w14:textId="6FBDCB3C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74AC5" w:rsidRPr="00493F69" w14:paraId="10829B57" w14:textId="77777777" w:rsidTr="005C3ADD">
        <w:trPr>
          <w:trHeight w:val="20"/>
        </w:trPr>
        <w:tc>
          <w:tcPr>
            <w:tcW w:w="171" w:type="pct"/>
            <w:gridSpan w:val="2"/>
          </w:tcPr>
          <w:p w14:paraId="10E2F10A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6D45BFCE" w14:textId="6A75C41F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Совершенствование условий для сохранения и укрепления здоровья детей, развития физической культуры и интереса к спорту, формирования здорового образа жизни</w:t>
            </w:r>
          </w:p>
        </w:tc>
        <w:tc>
          <w:tcPr>
            <w:tcW w:w="727" w:type="pct"/>
            <w:gridSpan w:val="2"/>
          </w:tcPr>
          <w:p w14:paraId="27DC445D" w14:textId="42F1D4AB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4837674C" w14:textId="3CC88013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74AC5" w:rsidRPr="00493F69" w14:paraId="68F9037B" w14:textId="77777777" w:rsidTr="005C3ADD">
        <w:trPr>
          <w:trHeight w:val="20"/>
        </w:trPr>
        <w:tc>
          <w:tcPr>
            <w:tcW w:w="171" w:type="pct"/>
            <w:gridSpan w:val="2"/>
          </w:tcPr>
          <w:p w14:paraId="0673445A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0F11DF61" w14:textId="7473AD4D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Внедрение новых форм взаимодействия с учреждениями и организациями социокультурной сферы</w:t>
            </w:r>
          </w:p>
        </w:tc>
        <w:tc>
          <w:tcPr>
            <w:tcW w:w="727" w:type="pct"/>
            <w:gridSpan w:val="2"/>
          </w:tcPr>
          <w:p w14:paraId="3BB345EF" w14:textId="14CC65F3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006FE23D" w14:textId="72122F57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678EB66B" w14:textId="03DF3894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74AC5" w:rsidRPr="00493F69" w14:paraId="56DD9D8E" w14:textId="77777777" w:rsidTr="005C3ADD">
        <w:trPr>
          <w:trHeight w:val="20"/>
        </w:trPr>
        <w:tc>
          <w:tcPr>
            <w:tcW w:w="171" w:type="pct"/>
            <w:gridSpan w:val="2"/>
          </w:tcPr>
          <w:p w14:paraId="0B64781D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2860AC1B" w14:textId="3541A78F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Совершенствование форм органи</w:t>
            </w:r>
            <w:r w:rsidR="00A136F6">
              <w:rPr>
                <w:rFonts w:ascii="Times New Roman" w:hAnsi="Times New Roman" w:cs="Times New Roman"/>
                <w:sz w:val="26"/>
                <w:szCs w:val="26"/>
              </w:rPr>
              <w:t>зации работы дошкольных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 ОО, обеспечивающих социализацию детей в возрасте от 0 до 3 лет, в </w:t>
            </w:r>
            <w:proofErr w:type="spellStart"/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. с ограниченными возможностями здоровья</w:t>
            </w:r>
            <w:r w:rsidR="00A136F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 средствами превентивной педагогической поддержки (помощи) и коррекции развития в условиях вариативного образования</w:t>
            </w:r>
          </w:p>
        </w:tc>
        <w:tc>
          <w:tcPr>
            <w:tcW w:w="727" w:type="pct"/>
            <w:gridSpan w:val="2"/>
          </w:tcPr>
          <w:p w14:paraId="1FB74ACC" w14:textId="00778D8F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057E496C" w14:textId="5E27CBFF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55BD366B" w14:textId="08E49FB7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74AC5" w:rsidRPr="00493F69" w14:paraId="6FA6FAE5" w14:textId="77777777" w:rsidTr="005C3ADD">
        <w:trPr>
          <w:trHeight w:val="20"/>
        </w:trPr>
        <w:tc>
          <w:tcPr>
            <w:tcW w:w="171" w:type="pct"/>
            <w:gridSpan w:val="2"/>
          </w:tcPr>
          <w:p w14:paraId="7E887804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547124C4" w14:textId="3EAF2BC7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Внедрение вариативных моделей развивающей предметно-пространственной среды</w:t>
            </w:r>
          </w:p>
        </w:tc>
        <w:tc>
          <w:tcPr>
            <w:tcW w:w="727" w:type="pct"/>
            <w:gridSpan w:val="2"/>
          </w:tcPr>
          <w:p w14:paraId="139C6206" w14:textId="612F45E3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71694C74" w14:textId="51A4B54C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74AC5" w:rsidRPr="00493F69" w14:paraId="41BC524A" w14:textId="77777777" w:rsidTr="005C3ADD">
        <w:trPr>
          <w:trHeight w:val="20"/>
        </w:trPr>
        <w:tc>
          <w:tcPr>
            <w:tcW w:w="171" w:type="pct"/>
            <w:gridSpan w:val="2"/>
          </w:tcPr>
          <w:p w14:paraId="2E3FE3CA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64129027" w14:textId="4751B273" w:rsidR="00774AC5" w:rsidRPr="00CE06CB" w:rsidRDefault="00774AC5" w:rsidP="00A136F6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  <w:r w:rsidR="00A136F6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 конкурса «Организация предметно-пространственной среды»</w:t>
            </w:r>
          </w:p>
        </w:tc>
        <w:tc>
          <w:tcPr>
            <w:tcW w:w="727" w:type="pct"/>
            <w:gridSpan w:val="2"/>
          </w:tcPr>
          <w:p w14:paraId="373104DB" w14:textId="4CF45525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2022, 2024</w:t>
            </w:r>
          </w:p>
        </w:tc>
        <w:tc>
          <w:tcPr>
            <w:tcW w:w="650" w:type="pct"/>
          </w:tcPr>
          <w:p w14:paraId="6E94137B" w14:textId="2B6D5039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774AC5" w:rsidRPr="00493F69" w14:paraId="122E8BFF" w14:textId="77777777" w:rsidTr="005C3ADD">
        <w:trPr>
          <w:trHeight w:val="20"/>
        </w:trPr>
        <w:tc>
          <w:tcPr>
            <w:tcW w:w="171" w:type="pct"/>
            <w:gridSpan w:val="2"/>
          </w:tcPr>
          <w:p w14:paraId="375CEDE5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031F3A25" w14:textId="66BD99EB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Формирование муниципальной базы электронных образовательных ресурсов по актуальным направлениям развития системы дошкольного образования (пополнение)</w:t>
            </w:r>
          </w:p>
        </w:tc>
        <w:tc>
          <w:tcPr>
            <w:tcW w:w="727" w:type="pct"/>
            <w:gridSpan w:val="2"/>
          </w:tcPr>
          <w:p w14:paraId="600649A6" w14:textId="12C6C3F6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2021-2024</w:t>
            </w:r>
          </w:p>
        </w:tc>
        <w:tc>
          <w:tcPr>
            <w:tcW w:w="650" w:type="pct"/>
          </w:tcPr>
          <w:p w14:paraId="6E5863F2" w14:textId="581FFF57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6C444596" w14:textId="4D8DF530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774AC5" w:rsidRPr="00493F69" w14:paraId="5EE82685" w14:textId="77777777" w:rsidTr="005C3ADD">
        <w:trPr>
          <w:trHeight w:val="20"/>
        </w:trPr>
        <w:tc>
          <w:tcPr>
            <w:tcW w:w="171" w:type="pct"/>
            <w:gridSpan w:val="2"/>
          </w:tcPr>
          <w:p w14:paraId="214FC311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0BFB2318" w14:textId="6D6F54FC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Разработка системы  диагностического инструментария для оценки уровня развити</w:t>
            </w:r>
            <w:r w:rsidR="00A136F6">
              <w:rPr>
                <w:rFonts w:ascii="Times New Roman" w:hAnsi="Times New Roman" w:cs="Times New Roman"/>
                <w:sz w:val="26"/>
                <w:szCs w:val="26"/>
              </w:rPr>
              <w:t>я воспитанников дошкольных ОО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 (единого в рамках муниципальной  образовательной системы)</w:t>
            </w:r>
          </w:p>
        </w:tc>
        <w:tc>
          <w:tcPr>
            <w:tcW w:w="727" w:type="pct"/>
            <w:gridSpan w:val="2"/>
          </w:tcPr>
          <w:p w14:paraId="3C7E00DF" w14:textId="1A8FB847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650" w:type="pct"/>
          </w:tcPr>
          <w:p w14:paraId="48F44AD8" w14:textId="166D380B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774AC5" w:rsidRPr="00493F69" w14:paraId="46EE478B" w14:textId="77777777" w:rsidTr="005C3ADD">
        <w:trPr>
          <w:trHeight w:val="20"/>
        </w:trPr>
        <w:tc>
          <w:tcPr>
            <w:tcW w:w="171" w:type="pct"/>
            <w:gridSpan w:val="2"/>
          </w:tcPr>
          <w:p w14:paraId="2386B463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01C2F10B" w14:textId="57082127" w:rsidR="00774AC5" w:rsidRPr="00CE06CB" w:rsidRDefault="00774AC5" w:rsidP="00A136F6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Формирование и апробация системы мотивирующего мониторинга эффективности д</w:t>
            </w:r>
            <w:r w:rsidR="00A136F6">
              <w:rPr>
                <w:rFonts w:ascii="Times New Roman" w:hAnsi="Times New Roman" w:cs="Times New Roman"/>
                <w:sz w:val="26"/>
                <w:szCs w:val="26"/>
              </w:rPr>
              <w:t xml:space="preserve">еятельности </w:t>
            </w:r>
            <w:proofErr w:type="gramStart"/>
            <w:r w:rsidR="00A136F6">
              <w:rPr>
                <w:rFonts w:ascii="Times New Roman" w:hAnsi="Times New Roman" w:cs="Times New Roman"/>
                <w:sz w:val="26"/>
                <w:szCs w:val="26"/>
              </w:rPr>
              <w:t>дошкольных</w:t>
            </w:r>
            <w:proofErr w:type="gramEnd"/>
            <w:r w:rsidR="00A136F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ОО </w:t>
            </w:r>
            <w:r w:rsidR="00A136F6">
              <w:rPr>
                <w:rFonts w:ascii="Times New Roman" w:hAnsi="Times New Roman" w:cs="Times New Roman"/>
                <w:sz w:val="26"/>
                <w:szCs w:val="26"/>
              </w:rPr>
              <w:t>Пограничного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="00A136F6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  <w:tc>
          <w:tcPr>
            <w:tcW w:w="727" w:type="pct"/>
            <w:gridSpan w:val="2"/>
          </w:tcPr>
          <w:p w14:paraId="2EA5D384" w14:textId="59D5A44E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2021-2022</w:t>
            </w:r>
          </w:p>
        </w:tc>
        <w:tc>
          <w:tcPr>
            <w:tcW w:w="650" w:type="pct"/>
          </w:tcPr>
          <w:p w14:paraId="2AB0425A" w14:textId="770BB9AC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774AC5" w:rsidRPr="00493F69" w14:paraId="603BE183" w14:textId="77777777" w:rsidTr="005C3ADD">
        <w:trPr>
          <w:trHeight w:val="20"/>
        </w:trPr>
        <w:tc>
          <w:tcPr>
            <w:tcW w:w="171" w:type="pct"/>
            <w:gridSpan w:val="2"/>
          </w:tcPr>
          <w:p w14:paraId="47F479BD" w14:textId="77777777" w:rsidR="00774AC5" w:rsidRPr="00CE06CB" w:rsidRDefault="00774AC5" w:rsidP="00281D85">
            <w:pPr>
              <w:pStyle w:val="a6"/>
              <w:numPr>
                <w:ilvl w:val="0"/>
                <w:numId w:val="20"/>
              </w:numPr>
              <w:ind w:hanging="720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</w:p>
        </w:tc>
        <w:tc>
          <w:tcPr>
            <w:tcW w:w="3452" w:type="pct"/>
            <w:gridSpan w:val="3"/>
            <w:shd w:val="clear" w:color="auto" w:fill="FFFFFF" w:themeFill="background1"/>
          </w:tcPr>
          <w:p w14:paraId="08EF2CBE" w14:textId="3A7BA5C8" w:rsidR="00774AC5" w:rsidRPr="00CE06CB" w:rsidRDefault="00774AC5" w:rsidP="00062C59">
            <w:pPr>
              <w:spacing w:line="283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eastAsia="ru-RU" w:bidi="ru-RU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Актуализация показателей эффективности деятельности дошкольных работников в соответствии с современными требованиями</w:t>
            </w:r>
          </w:p>
        </w:tc>
        <w:tc>
          <w:tcPr>
            <w:tcW w:w="727" w:type="pct"/>
            <w:gridSpan w:val="2"/>
          </w:tcPr>
          <w:p w14:paraId="5A9429C6" w14:textId="3493C080" w:rsidR="00774AC5" w:rsidRPr="00CE06CB" w:rsidRDefault="00774AC5" w:rsidP="00774AC5">
            <w:pPr>
              <w:jc w:val="center"/>
              <w:rPr>
                <w:rStyle w:val="20"/>
                <w:rFonts w:eastAsiaTheme="minorHAnsi"/>
                <w:color w:val="auto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650" w:type="pct"/>
          </w:tcPr>
          <w:p w14:paraId="234CB5FC" w14:textId="5CFE308F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011365FA" w14:textId="39B62194" w:rsidR="00774AC5" w:rsidRPr="00CE06CB" w:rsidRDefault="00774AC5" w:rsidP="00774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06CB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</w:tbl>
    <w:p w14:paraId="4FA4A8D5" w14:textId="37AB00A5" w:rsidR="006E27EA" w:rsidRDefault="006E27EA" w:rsidP="00F71907">
      <w:pPr>
        <w:pStyle w:val="a5"/>
        <w:shd w:val="clear" w:color="auto" w:fill="auto"/>
        <w:spacing w:line="220" w:lineRule="exact"/>
        <w:rPr>
          <w:rFonts w:ascii="Liberation Serif" w:hAnsi="Liberation Serif" w:cs="Liberation Serif"/>
          <w:sz w:val="24"/>
          <w:szCs w:val="24"/>
        </w:rPr>
      </w:pPr>
    </w:p>
    <w:p w14:paraId="25DD7AEE" w14:textId="77777777" w:rsidR="00017870" w:rsidRDefault="00017870" w:rsidP="00F71907">
      <w:pPr>
        <w:pStyle w:val="a5"/>
        <w:shd w:val="clear" w:color="auto" w:fill="auto"/>
        <w:spacing w:line="220" w:lineRule="exact"/>
        <w:rPr>
          <w:rFonts w:ascii="Liberation Serif" w:hAnsi="Liberation Serif" w:cs="Liberation Serif"/>
          <w:sz w:val="24"/>
          <w:szCs w:val="24"/>
        </w:rPr>
      </w:pPr>
    </w:p>
    <w:p w14:paraId="3CC1D0E8" w14:textId="77777777" w:rsidR="00017870" w:rsidRDefault="00017870" w:rsidP="00F71907">
      <w:pPr>
        <w:pStyle w:val="a5"/>
        <w:shd w:val="clear" w:color="auto" w:fill="auto"/>
        <w:spacing w:line="220" w:lineRule="exact"/>
        <w:rPr>
          <w:rFonts w:ascii="Liberation Serif" w:hAnsi="Liberation Serif" w:cs="Liberation Serif"/>
          <w:sz w:val="24"/>
          <w:szCs w:val="24"/>
        </w:rPr>
      </w:pPr>
    </w:p>
    <w:p w14:paraId="727822F4" w14:textId="77777777" w:rsidR="00017870" w:rsidRDefault="00017870" w:rsidP="00F71907">
      <w:pPr>
        <w:pStyle w:val="a5"/>
        <w:shd w:val="clear" w:color="auto" w:fill="auto"/>
        <w:spacing w:line="220" w:lineRule="exact"/>
        <w:rPr>
          <w:rFonts w:ascii="Liberation Serif" w:hAnsi="Liberation Serif" w:cs="Liberation Serif"/>
          <w:sz w:val="24"/>
          <w:szCs w:val="24"/>
        </w:rPr>
      </w:pPr>
    </w:p>
    <w:p w14:paraId="3CDADD76" w14:textId="77777777" w:rsidR="00493F69" w:rsidRDefault="00493F69" w:rsidP="00F71907">
      <w:pPr>
        <w:pStyle w:val="a5"/>
        <w:shd w:val="clear" w:color="auto" w:fill="auto"/>
        <w:spacing w:line="220" w:lineRule="exact"/>
        <w:rPr>
          <w:rFonts w:ascii="Liberation Serif" w:hAnsi="Liberation Serif" w:cs="Liberation Serif"/>
          <w:sz w:val="24"/>
          <w:szCs w:val="24"/>
        </w:rPr>
      </w:pPr>
    </w:p>
    <w:p w14:paraId="77ADEE7D" w14:textId="6DECBB4B" w:rsidR="007E61A0" w:rsidRPr="007E61A0" w:rsidRDefault="00A136F6" w:rsidP="00B915B8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1" w:name="_GoBack"/>
      <w:bookmarkEnd w:id="1"/>
    </w:p>
    <w:p w14:paraId="66A32BB1" w14:textId="77777777" w:rsidR="00F71907" w:rsidRPr="00436B9F" w:rsidRDefault="00F71907" w:rsidP="00B915B8">
      <w:pPr>
        <w:pStyle w:val="a6"/>
      </w:pPr>
      <w:r w:rsidRPr="00436B9F">
        <w:t>В соответствии с результатами реализации данной Дорожной карты в нее могут быть внесены изменения.</w:t>
      </w:r>
    </w:p>
    <w:sectPr w:rsidR="00F71907" w:rsidRPr="00436B9F" w:rsidSect="002F73FE">
      <w:footerReference w:type="even" r:id="rId9"/>
      <w:footerReference w:type="default" r:id="rId10"/>
      <w:pgSz w:w="16838" w:h="11906" w:orient="landscape" w:code="9"/>
      <w:pgMar w:top="1021" w:right="1134" w:bottom="1134" w:left="1134" w:header="0" w:footer="6" w:gutter="0"/>
      <w:paperSrc w:first="7" w:other="7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23CAD" w14:textId="77777777" w:rsidR="00DD1376" w:rsidRDefault="00DD1376" w:rsidP="001621E5">
      <w:pPr>
        <w:spacing w:after="0" w:line="240" w:lineRule="auto"/>
      </w:pPr>
      <w:r>
        <w:separator/>
      </w:r>
    </w:p>
  </w:endnote>
  <w:endnote w:type="continuationSeparator" w:id="0">
    <w:p w14:paraId="2E507FE5" w14:textId="77777777" w:rsidR="00DD1376" w:rsidRDefault="00DD1376" w:rsidP="00162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1414004"/>
      <w:docPartObj>
        <w:docPartGallery w:val="Page Numbers (Bottom of Page)"/>
        <w:docPartUnique/>
      </w:docPartObj>
    </w:sdtPr>
    <w:sdtContent>
      <w:p w14:paraId="239A59BA" w14:textId="77777777" w:rsidR="00B75BDA" w:rsidRDefault="00B75BD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737103EB" w14:textId="77777777" w:rsidR="00B75BDA" w:rsidRDefault="00B75BD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9755250"/>
      <w:docPartObj>
        <w:docPartGallery w:val="Page Numbers (Bottom of Page)"/>
        <w:docPartUnique/>
      </w:docPartObj>
    </w:sdtPr>
    <w:sdtContent>
      <w:p w14:paraId="701179C5" w14:textId="6C803D62" w:rsidR="00B75BDA" w:rsidRDefault="00B75BDA">
        <w:pPr>
          <w:pStyle w:val="ab"/>
          <w:jc w:val="center"/>
        </w:pPr>
        <w:r w:rsidRPr="001621E5">
          <w:rPr>
            <w:sz w:val="22"/>
            <w:szCs w:val="22"/>
          </w:rPr>
          <w:fldChar w:fldCharType="begin"/>
        </w:r>
        <w:r w:rsidRPr="001621E5">
          <w:rPr>
            <w:sz w:val="22"/>
            <w:szCs w:val="22"/>
          </w:rPr>
          <w:instrText>PAGE   \* MERGEFORMAT</w:instrText>
        </w:r>
        <w:r w:rsidRPr="001621E5">
          <w:rPr>
            <w:sz w:val="22"/>
            <w:szCs w:val="22"/>
          </w:rPr>
          <w:fldChar w:fldCharType="separate"/>
        </w:r>
        <w:r w:rsidR="00A136F6">
          <w:rPr>
            <w:noProof/>
            <w:sz w:val="22"/>
            <w:szCs w:val="22"/>
          </w:rPr>
          <w:t>58</w:t>
        </w:r>
        <w:r w:rsidRPr="001621E5">
          <w:rPr>
            <w:sz w:val="22"/>
            <w:szCs w:val="22"/>
          </w:rPr>
          <w:fldChar w:fldCharType="end"/>
        </w:r>
      </w:p>
    </w:sdtContent>
  </w:sdt>
  <w:p w14:paraId="69796F01" w14:textId="77777777" w:rsidR="00B75BDA" w:rsidRDefault="00B75BD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6EDF5" w14:textId="77777777" w:rsidR="00DD1376" w:rsidRDefault="00DD1376" w:rsidP="001621E5">
      <w:pPr>
        <w:spacing w:after="0" w:line="240" w:lineRule="auto"/>
      </w:pPr>
      <w:r>
        <w:separator/>
      </w:r>
    </w:p>
  </w:footnote>
  <w:footnote w:type="continuationSeparator" w:id="0">
    <w:p w14:paraId="13FDF69F" w14:textId="77777777" w:rsidR="00DD1376" w:rsidRDefault="00DD1376" w:rsidP="00162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76D70"/>
    <w:multiLevelType w:val="hybridMultilevel"/>
    <w:tmpl w:val="29AC28E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748F3"/>
    <w:multiLevelType w:val="hybridMultilevel"/>
    <w:tmpl w:val="8A0A3666"/>
    <w:lvl w:ilvl="0" w:tplc="C6CC3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E2147"/>
    <w:multiLevelType w:val="multilevel"/>
    <w:tmpl w:val="A77CCB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6"/>
        <w:szCs w:val="26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>
    <w:nsid w:val="10611C4A"/>
    <w:multiLevelType w:val="hybridMultilevel"/>
    <w:tmpl w:val="E4CC0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2768F"/>
    <w:multiLevelType w:val="hybridMultilevel"/>
    <w:tmpl w:val="575604FC"/>
    <w:lvl w:ilvl="0" w:tplc="3620E768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36250"/>
    <w:multiLevelType w:val="hybridMultilevel"/>
    <w:tmpl w:val="A8F06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240FA"/>
    <w:multiLevelType w:val="multilevel"/>
    <w:tmpl w:val="8F2031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>
    <w:nsid w:val="2D9433CB"/>
    <w:multiLevelType w:val="multilevel"/>
    <w:tmpl w:val="7E6690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>
    <w:nsid w:val="381D714F"/>
    <w:multiLevelType w:val="hybridMultilevel"/>
    <w:tmpl w:val="BA9C9A4E"/>
    <w:lvl w:ilvl="0" w:tplc="2214C28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666460"/>
    <w:multiLevelType w:val="hybridMultilevel"/>
    <w:tmpl w:val="A8F06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0459B1"/>
    <w:multiLevelType w:val="hybridMultilevel"/>
    <w:tmpl w:val="2C36884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CB14A0"/>
    <w:multiLevelType w:val="hybridMultilevel"/>
    <w:tmpl w:val="E0F4AEAE"/>
    <w:lvl w:ilvl="0" w:tplc="8042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131E50"/>
    <w:multiLevelType w:val="hybridMultilevel"/>
    <w:tmpl w:val="260053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837042"/>
    <w:multiLevelType w:val="multilevel"/>
    <w:tmpl w:val="A84863C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CBC69B0"/>
    <w:multiLevelType w:val="hybridMultilevel"/>
    <w:tmpl w:val="E9980158"/>
    <w:lvl w:ilvl="0" w:tplc="30C20D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50037C"/>
    <w:multiLevelType w:val="multilevel"/>
    <w:tmpl w:val="A77CCB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6"/>
        <w:szCs w:val="26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6">
    <w:nsid w:val="607D6BB9"/>
    <w:multiLevelType w:val="hybridMultilevel"/>
    <w:tmpl w:val="06763C5C"/>
    <w:lvl w:ilvl="0" w:tplc="91CE2F0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A704B8"/>
    <w:multiLevelType w:val="hybridMultilevel"/>
    <w:tmpl w:val="6F627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045E21"/>
    <w:multiLevelType w:val="hybridMultilevel"/>
    <w:tmpl w:val="9092B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018A4"/>
    <w:multiLevelType w:val="hybridMultilevel"/>
    <w:tmpl w:val="FA869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11"/>
  </w:num>
  <w:num w:numId="5">
    <w:abstractNumId w:val="8"/>
  </w:num>
  <w:num w:numId="6">
    <w:abstractNumId w:val="12"/>
  </w:num>
  <w:num w:numId="7">
    <w:abstractNumId w:val="4"/>
  </w:num>
  <w:num w:numId="8">
    <w:abstractNumId w:val="18"/>
  </w:num>
  <w:num w:numId="9">
    <w:abstractNumId w:val="10"/>
  </w:num>
  <w:num w:numId="10">
    <w:abstractNumId w:val="16"/>
  </w:num>
  <w:num w:numId="11">
    <w:abstractNumId w:val="13"/>
  </w:num>
  <w:num w:numId="12">
    <w:abstractNumId w:val="19"/>
  </w:num>
  <w:num w:numId="13">
    <w:abstractNumId w:val="17"/>
  </w:num>
  <w:num w:numId="14">
    <w:abstractNumId w:val="7"/>
  </w:num>
  <w:num w:numId="15">
    <w:abstractNumId w:val="2"/>
  </w:num>
  <w:num w:numId="16">
    <w:abstractNumId w:val="15"/>
  </w:num>
  <w:num w:numId="17">
    <w:abstractNumId w:val="0"/>
  </w:num>
  <w:num w:numId="18">
    <w:abstractNumId w:val="5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775"/>
    <w:rsid w:val="00004DE7"/>
    <w:rsid w:val="00007066"/>
    <w:rsid w:val="00017870"/>
    <w:rsid w:val="0002034D"/>
    <w:rsid w:val="000376BA"/>
    <w:rsid w:val="00056DFC"/>
    <w:rsid w:val="00062C59"/>
    <w:rsid w:val="00062F88"/>
    <w:rsid w:val="00063333"/>
    <w:rsid w:val="000677EF"/>
    <w:rsid w:val="00070E77"/>
    <w:rsid w:val="00071A02"/>
    <w:rsid w:val="000730B2"/>
    <w:rsid w:val="000974E1"/>
    <w:rsid w:val="000A0E16"/>
    <w:rsid w:val="000A2CC5"/>
    <w:rsid w:val="000A2EFF"/>
    <w:rsid w:val="000B55C4"/>
    <w:rsid w:val="000B6D60"/>
    <w:rsid w:val="000B7733"/>
    <w:rsid w:val="000E6606"/>
    <w:rsid w:val="000F49AD"/>
    <w:rsid w:val="000F6794"/>
    <w:rsid w:val="00100F44"/>
    <w:rsid w:val="00101974"/>
    <w:rsid w:val="00125572"/>
    <w:rsid w:val="00155C15"/>
    <w:rsid w:val="001621E5"/>
    <w:rsid w:val="00162D91"/>
    <w:rsid w:val="001717FB"/>
    <w:rsid w:val="00174E9F"/>
    <w:rsid w:val="00175C11"/>
    <w:rsid w:val="00183798"/>
    <w:rsid w:val="001872B5"/>
    <w:rsid w:val="001945E7"/>
    <w:rsid w:val="00195274"/>
    <w:rsid w:val="001958F9"/>
    <w:rsid w:val="001C1498"/>
    <w:rsid w:val="001D76D3"/>
    <w:rsid w:val="001E7F6A"/>
    <w:rsid w:val="001E7FE7"/>
    <w:rsid w:val="001F221D"/>
    <w:rsid w:val="001F4E2A"/>
    <w:rsid w:val="001F6C22"/>
    <w:rsid w:val="00213D94"/>
    <w:rsid w:val="002144FC"/>
    <w:rsid w:val="002157DB"/>
    <w:rsid w:val="002203B4"/>
    <w:rsid w:val="0022491B"/>
    <w:rsid w:val="002313AC"/>
    <w:rsid w:val="002314B8"/>
    <w:rsid w:val="002322FA"/>
    <w:rsid w:val="00233644"/>
    <w:rsid w:val="00243FC0"/>
    <w:rsid w:val="002443D3"/>
    <w:rsid w:val="00260B1B"/>
    <w:rsid w:val="00271104"/>
    <w:rsid w:val="002734B1"/>
    <w:rsid w:val="00276B76"/>
    <w:rsid w:val="00281D85"/>
    <w:rsid w:val="00284068"/>
    <w:rsid w:val="002913DD"/>
    <w:rsid w:val="002A0441"/>
    <w:rsid w:val="002A1C0C"/>
    <w:rsid w:val="002A3A8D"/>
    <w:rsid w:val="002B1F34"/>
    <w:rsid w:val="002C1DE4"/>
    <w:rsid w:val="002C2FB3"/>
    <w:rsid w:val="002F0E16"/>
    <w:rsid w:val="002F314A"/>
    <w:rsid w:val="002F41C6"/>
    <w:rsid w:val="002F73FE"/>
    <w:rsid w:val="002F7618"/>
    <w:rsid w:val="00302B35"/>
    <w:rsid w:val="0031733D"/>
    <w:rsid w:val="00326A36"/>
    <w:rsid w:val="00333D24"/>
    <w:rsid w:val="003500D4"/>
    <w:rsid w:val="003550FD"/>
    <w:rsid w:val="00371CCA"/>
    <w:rsid w:val="003855F0"/>
    <w:rsid w:val="003862D4"/>
    <w:rsid w:val="00395F85"/>
    <w:rsid w:val="003A38D4"/>
    <w:rsid w:val="003B5F0C"/>
    <w:rsid w:val="003B7211"/>
    <w:rsid w:val="003C6E70"/>
    <w:rsid w:val="003D1DB6"/>
    <w:rsid w:val="003D4E8F"/>
    <w:rsid w:val="003D60B7"/>
    <w:rsid w:val="003F4F32"/>
    <w:rsid w:val="003F77B4"/>
    <w:rsid w:val="003F788C"/>
    <w:rsid w:val="00420E0F"/>
    <w:rsid w:val="00434F09"/>
    <w:rsid w:val="00436312"/>
    <w:rsid w:val="00436B9F"/>
    <w:rsid w:val="00443C10"/>
    <w:rsid w:val="00445D9B"/>
    <w:rsid w:val="004632A3"/>
    <w:rsid w:val="00467383"/>
    <w:rsid w:val="00470718"/>
    <w:rsid w:val="00472969"/>
    <w:rsid w:val="004779F6"/>
    <w:rsid w:val="00482C2E"/>
    <w:rsid w:val="00493F69"/>
    <w:rsid w:val="004B6E68"/>
    <w:rsid w:val="004D4E86"/>
    <w:rsid w:val="004E51C1"/>
    <w:rsid w:val="004F0145"/>
    <w:rsid w:val="004F136C"/>
    <w:rsid w:val="005131E4"/>
    <w:rsid w:val="00513414"/>
    <w:rsid w:val="00515563"/>
    <w:rsid w:val="0051614A"/>
    <w:rsid w:val="00523410"/>
    <w:rsid w:val="0052584D"/>
    <w:rsid w:val="0053071A"/>
    <w:rsid w:val="0053493B"/>
    <w:rsid w:val="00540A5D"/>
    <w:rsid w:val="005446B8"/>
    <w:rsid w:val="005539BF"/>
    <w:rsid w:val="00554A50"/>
    <w:rsid w:val="00574C58"/>
    <w:rsid w:val="0057759A"/>
    <w:rsid w:val="00580E99"/>
    <w:rsid w:val="005910BC"/>
    <w:rsid w:val="005960CB"/>
    <w:rsid w:val="005B0F69"/>
    <w:rsid w:val="005C0126"/>
    <w:rsid w:val="005C17FA"/>
    <w:rsid w:val="005C3ADD"/>
    <w:rsid w:val="005C7580"/>
    <w:rsid w:val="005D08C9"/>
    <w:rsid w:val="005F3231"/>
    <w:rsid w:val="005F3927"/>
    <w:rsid w:val="00605FDC"/>
    <w:rsid w:val="00624DDE"/>
    <w:rsid w:val="00625A9D"/>
    <w:rsid w:val="00632744"/>
    <w:rsid w:val="0063333A"/>
    <w:rsid w:val="006601A2"/>
    <w:rsid w:val="00662E10"/>
    <w:rsid w:val="00673E45"/>
    <w:rsid w:val="00677082"/>
    <w:rsid w:val="00680487"/>
    <w:rsid w:val="00690EF3"/>
    <w:rsid w:val="006910BB"/>
    <w:rsid w:val="006B4C16"/>
    <w:rsid w:val="006C0104"/>
    <w:rsid w:val="006D0D05"/>
    <w:rsid w:val="006D55DB"/>
    <w:rsid w:val="006D66D3"/>
    <w:rsid w:val="006E27EA"/>
    <w:rsid w:val="006E3207"/>
    <w:rsid w:val="006F1474"/>
    <w:rsid w:val="00705535"/>
    <w:rsid w:val="00713EF9"/>
    <w:rsid w:val="00725613"/>
    <w:rsid w:val="0073174F"/>
    <w:rsid w:val="007358B7"/>
    <w:rsid w:val="0074091A"/>
    <w:rsid w:val="00741E5B"/>
    <w:rsid w:val="007611A9"/>
    <w:rsid w:val="007631B8"/>
    <w:rsid w:val="007710E3"/>
    <w:rsid w:val="00773CA5"/>
    <w:rsid w:val="00774AC5"/>
    <w:rsid w:val="00784060"/>
    <w:rsid w:val="007853BB"/>
    <w:rsid w:val="00790BE2"/>
    <w:rsid w:val="00790FB5"/>
    <w:rsid w:val="00792615"/>
    <w:rsid w:val="00794613"/>
    <w:rsid w:val="007A6F7C"/>
    <w:rsid w:val="007A75CC"/>
    <w:rsid w:val="007B1A09"/>
    <w:rsid w:val="007B2C5C"/>
    <w:rsid w:val="007B74F5"/>
    <w:rsid w:val="007C0F9E"/>
    <w:rsid w:val="007C5A73"/>
    <w:rsid w:val="007E5A59"/>
    <w:rsid w:val="007E61A0"/>
    <w:rsid w:val="007E6E85"/>
    <w:rsid w:val="007F105B"/>
    <w:rsid w:val="00807780"/>
    <w:rsid w:val="00810C72"/>
    <w:rsid w:val="008128F5"/>
    <w:rsid w:val="00816F16"/>
    <w:rsid w:val="00841829"/>
    <w:rsid w:val="00842271"/>
    <w:rsid w:val="00851C71"/>
    <w:rsid w:val="00860435"/>
    <w:rsid w:val="008638CD"/>
    <w:rsid w:val="00863B2A"/>
    <w:rsid w:val="00864005"/>
    <w:rsid w:val="00882A57"/>
    <w:rsid w:val="008A360A"/>
    <w:rsid w:val="008A422B"/>
    <w:rsid w:val="008A7E02"/>
    <w:rsid w:val="008C420F"/>
    <w:rsid w:val="008D07EA"/>
    <w:rsid w:val="008D5123"/>
    <w:rsid w:val="008D7A9F"/>
    <w:rsid w:val="008D7B24"/>
    <w:rsid w:val="008E56B5"/>
    <w:rsid w:val="008F1F6B"/>
    <w:rsid w:val="008F537D"/>
    <w:rsid w:val="00900AA6"/>
    <w:rsid w:val="00913DB5"/>
    <w:rsid w:val="00917FDD"/>
    <w:rsid w:val="00924C22"/>
    <w:rsid w:val="00941017"/>
    <w:rsid w:val="00946FE9"/>
    <w:rsid w:val="0095042E"/>
    <w:rsid w:val="009534FB"/>
    <w:rsid w:val="00954E7B"/>
    <w:rsid w:val="009575F0"/>
    <w:rsid w:val="00981C99"/>
    <w:rsid w:val="00981CF8"/>
    <w:rsid w:val="00983FC1"/>
    <w:rsid w:val="00990B1C"/>
    <w:rsid w:val="0099459B"/>
    <w:rsid w:val="00997FC0"/>
    <w:rsid w:val="009A3364"/>
    <w:rsid w:val="009A7DCB"/>
    <w:rsid w:val="009B1D21"/>
    <w:rsid w:val="009B76A7"/>
    <w:rsid w:val="009D361D"/>
    <w:rsid w:val="009D7931"/>
    <w:rsid w:val="009E3B32"/>
    <w:rsid w:val="009E6174"/>
    <w:rsid w:val="00A10E4F"/>
    <w:rsid w:val="00A136F6"/>
    <w:rsid w:val="00A3459E"/>
    <w:rsid w:val="00A34D6E"/>
    <w:rsid w:val="00A5540E"/>
    <w:rsid w:val="00A55759"/>
    <w:rsid w:val="00A765FF"/>
    <w:rsid w:val="00A8166F"/>
    <w:rsid w:val="00A939FB"/>
    <w:rsid w:val="00AA1161"/>
    <w:rsid w:val="00AA17E2"/>
    <w:rsid w:val="00AA26E2"/>
    <w:rsid w:val="00AA2C1C"/>
    <w:rsid w:val="00AA5A66"/>
    <w:rsid w:val="00AD645F"/>
    <w:rsid w:val="00AE4AAD"/>
    <w:rsid w:val="00B20D08"/>
    <w:rsid w:val="00B227E0"/>
    <w:rsid w:val="00B309AC"/>
    <w:rsid w:val="00B42490"/>
    <w:rsid w:val="00B4322F"/>
    <w:rsid w:val="00B54708"/>
    <w:rsid w:val="00B75BDA"/>
    <w:rsid w:val="00B8067B"/>
    <w:rsid w:val="00B915B8"/>
    <w:rsid w:val="00BA5526"/>
    <w:rsid w:val="00BB1B39"/>
    <w:rsid w:val="00BC28E3"/>
    <w:rsid w:val="00BC7509"/>
    <w:rsid w:val="00BE05C9"/>
    <w:rsid w:val="00BE2B88"/>
    <w:rsid w:val="00BE5619"/>
    <w:rsid w:val="00C17B46"/>
    <w:rsid w:val="00C24E26"/>
    <w:rsid w:val="00C25506"/>
    <w:rsid w:val="00C27278"/>
    <w:rsid w:val="00C44869"/>
    <w:rsid w:val="00C463BF"/>
    <w:rsid w:val="00C50A60"/>
    <w:rsid w:val="00C63CEE"/>
    <w:rsid w:val="00C6522E"/>
    <w:rsid w:val="00C65635"/>
    <w:rsid w:val="00C73593"/>
    <w:rsid w:val="00C747E6"/>
    <w:rsid w:val="00C74FA5"/>
    <w:rsid w:val="00C937C8"/>
    <w:rsid w:val="00CA0180"/>
    <w:rsid w:val="00CC263D"/>
    <w:rsid w:val="00CC2F15"/>
    <w:rsid w:val="00CE06CB"/>
    <w:rsid w:val="00D00775"/>
    <w:rsid w:val="00D017D0"/>
    <w:rsid w:val="00D2439F"/>
    <w:rsid w:val="00D24CC2"/>
    <w:rsid w:val="00D25283"/>
    <w:rsid w:val="00D35F2C"/>
    <w:rsid w:val="00D43D7A"/>
    <w:rsid w:val="00D45369"/>
    <w:rsid w:val="00D50BB8"/>
    <w:rsid w:val="00D53D30"/>
    <w:rsid w:val="00D53E0D"/>
    <w:rsid w:val="00D649BD"/>
    <w:rsid w:val="00D72870"/>
    <w:rsid w:val="00D7730D"/>
    <w:rsid w:val="00D858B2"/>
    <w:rsid w:val="00D9252E"/>
    <w:rsid w:val="00D9525B"/>
    <w:rsid w:val="00D966AC"/>
    <w:rsid w:val="00DA05A2"/>
    <w:rsid w:val="00DB6707"/>
    <w:rsid w:val="00DC1974"/>
    <w:rsid w:val="00DC2D51"/>
    <w:rsid w:val="00DC56BD"/>
    <w:rsid w:val="00DC67F2"/>
    <w:rsid w:val="00DD1376"/>
    <w:rsid w:val="00DD5863"/>
    <w:rsid w:val="00DE480B"/>
    <w:rsid w:val="00DF14EA"/>
    <w:rsid w:val="00DF38CF"/>
    <w:rsid w:val="00E0203C"/>
    <w:rsid w:val="00E02DD7"/>
    <w:rsid w:val="00E12B2B"/>
    <w:rsid w:val="00E14DFC"/>
    <w:rsid w:val="00E26A64"/>
    <w:rsid w:val="00E27B15"/>
    <w:rsid w:val="00E3588E"/>
    <w:rsid w:val="00E3705C"/>
    <w:rsid w:val="00E4068F"/>
    <w:rsid w:val="00E40B2C"/>
    <w:rsid w:val="00E40C25"/>
    <w:rsid w:val="00E54CA9"/>
    <w:rsid w:val="00E82555"/>
    <w:rsid w:val="00E86FF9"/>
    <w:rsid w:val="00E94CBB"/>
    <w:rsid w:val="00E97B9C"/>
    <w:rsid w:val="00EC50EE"/>
    <w:rsid w:val="00EC7E4F"/>
    <w:rsid w:val="00EF3E65"/>
    <w:rsid w:val="00F26D44"/>
    <w:rsid w:val="00F379A3"/>
    <w:rsid w:val="00F41E21"/>
    <w:rsid w:val="00F421B4"/>
    <w:rsid w:val="00F47BA2"/>
    <w:rsid w:val="00F538DF"/>
    <w:rsid w:val="00F57A5A"/>
    <w:rsid w:val="00F71907"/>
    <w:rsid w:val="00F75591"/>
    <w:rsid w:val="00F77CEC"/>
    <w:rsid w:val="00F8416A"/>
    <w:rsid w:val="00F9405A"/>
    <w:rsid w:val="00FA7A3C"/>
    <w:rsid w:val="00FB302F"/>
    <w:rsid w:val="00FB522E"/>
    <w:rsid w:val="00FC0E52"/>
    <w:rsid w:val="00FC1168"/>
    <w:rsid w:val="00FC3E39"/>
    <w:rsid w:val="00FC42A5"/>
    <w:rsid w:val="00FC4F6F"/>
    <w:rsid w:val="00FD0346"/>
    <w:rsid w:val="00FF2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117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E0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EC50EE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C50EE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">
    <w:name w:val="Основной текст (2)_"/>
    <w:basedOn w:val="a0"/>
    <w:rsid w:val="00EC5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EC5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EC5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styleId="a3">
    <w:name w:val="Table Grid"/>
    <w:basedOn w:val="a1"/>
    <w:uiPriority w:val="59"/>
    <w:rsid w:val="00EC50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andara8pt">
    <w:name w:val="Основной текст (2) + Candara;8 pt;Малые прописные"/>
    <w:basedOn w:val="2"/>
    <w:rsid w:val="00AA26E2"/>
    <w:rPr>
      <w:rFonts w:ascii="Candara" w:eastAsia="Candara" w:hAnsi="Candara" w:cs="Candar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Candara8pt0">
    <w:name w:val="Основной текст (2) + Candara;8 pt"/>
    <w:basedOn w:val="2"/>
    <w:rsid w:val="00AA26E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pt">
    <w:name w:val="Основной текст (2) + 8 pt;Курсив"/>
    <w:basedOn w:val="2"/>
    <w:rsid w:val="00AA26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F71907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F7190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No Spacing"/>
    <w:uiPriority w:val="1"/>
    <w:qFormat/>
    <w:rsid w:val="008C420F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C420F"/>
    <w:pPr>
      <w:ind w:left="720"/>
      <w:contextualSpacing/>
    </w:pPr>
  </w:style>
  <w:style w:type="character" w:customStyle="1" w:styleId="a8">
    <w:name w:val="Основной текст_"/>
    <w:basedOn w:val="a0"/>
    <w:link w:val="22"/>
    <w:rsid w:val="0010197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8"/>
    <w:rsid w:val="0010197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2">
    <w:name w:val="Основной текст2"/>
    <w:basedOn w:val="a"/>
    <w:link w:val="a8"/>
    <w:rsid w:val="00101974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62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621E5"/>
  </w:style>
  <w:style w:type="paragraph" w:styleId="ab">
    <w:name w:val="footer"/>
    <w:basedOn w:val="a"/>
    <w:link w:val="ac"/>
    <w:uiPriority w:val="99"/>
    <w:unhideWhenUsed/>
    <w:rsid w:val="00162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21E5"/>
  </w:style>
  <w:style w:type="paragraph" w:styleId="ad">
    <w:name w:val="Balloon Text"/>
    <w:basedOn w:val="a"/>
    <w:link w:val="ae"/>
    <w:uiPriority w:val="99"/>
    <w:semiHidden/>
    <w:unhideWhenUsed/>
    <w:rsid w:val="00371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71CCA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5B0F6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17B46"/>
    <w:pPr>
      <w:widowControl w:val="0"/>
      <w:autoSpaceDE w:val="0"/>
      <w:autoSpaceDN w:val="0"/>
      <w:spacing w:before="159" w:after="0" w:line="240" w:lineRule="auto"/>
      <w:ind w:left="11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115pt">
    <w:name w:val="Основной текст + 11;5 pt"/>
    <w:basedOn w:val="a8"/>
    <w:rsid w:val="00281D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E0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EC50EE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C50EE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">
    <w:name w:val="Основной текст (2)_"/>
    <w:basedOn w:val="a0"/>
    <w:rsid w:val="00EC5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EC5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EC5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styleId="a3">
    <w:name w:val="Table Grid"/>
    <w:basedOn w:val="a1"/>
    <w:uiPriority w:val="59"/>
    <w:rsid w:val="00EC50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andara8pt">
    <w:name w:val="Основной текст (2) + Candara;8 pt;Малые прописные"/>
    <w:basedOn w:val="2"/>
    <w:rsid w:val="00AA26E2"/>
    <w:rPr>
      <w:rFonts w:ascii="Candara" w:eastAsia="Candara" w:hAnsi="Candara" w:cs="Candar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Candara8pt0">
    <w:name w:val="Основной текст (2) + Candara;8 pt"/>
    <w:basedOn w:val="2"/>
    <w:rsid w:val="00AA26E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pt">
    <w:name w:val="Основной текст (2) + 8 pt;Курсив"/>
    <w:basedOn w:val="2"/>
    <w:rsid w:val="00AA26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F71907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F7190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No Spacing"/>
    <w:uiPriority w:val="1"/>
    <w:qFormat/>
    <w:rsid w:val="008C420F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C420F"/>
    <w:pPr>
      <w:ind w:left="720"/>
      <w:contextualSpacing/>
    </w:pPr>
  </w:style>
  <w:style w:type="character" w:customStyle="1" w:styleId="a8">
    <w:name w:val="Основной текст_"/>
    <w:basedOn w:val="a0"/>
    <w:link w:val="22"/>
    <w:rsid w:val="0010197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8"/>
    <w:rsid w:val="0010197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2">
    <w:name w:val="Основной текст2"/>
    <w:basedOn w:val="a"/>
    <w:link w:val="a8"/>
    <w:rsid w:val="00101974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62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621E5"/>
  </w:style>
  <w:style w:type="paragraph" w:styleId="ab">
    <w:name w:val="footer"/>
    <w:basedOn w:val="a"/>
    <w:link w:val="ac"/>
    <w:uiPriority w:val="99"/>
    <w:unhideWhenUsed/>
    <w:rsid w:val="00162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21E5"/>
  </w:style>
  <w:style w:type="paragraph" w:styleId="ad">
    <w:name w:val="Balloon Text"/>
    <w:basedOn w:val="a"/>
    <w:link w:val="ae"/>
    <w:uiPriority w:val="99"/>
    <w:semiHidden/>
    <w:unhideWhenUsed/>
    <w:rsid w:val="00371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71CCA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5B0F6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17B46"/>
    <w:pPr>
      <w:widowControl w:val="0"/>
      <w:autoSpaceDE w:val="0"/>
      <w:autoSpaceDN w:val="0"/>
      <w:spacing w:before="159" w:after="0" w:line="240" w:lineRule="auto"/>
      <w:ind w:left="11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115pt">
    <w:name w:val="Основной текст + 11;5 pt"/>
    <w:basedOn w:val="a8"/>
    <w:rsid w:val="00281D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DBAE0-5213-44FA-9CB5-50F8F21A5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59</Pages>
  <Words>14909</Words>
  <Characters>84982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8</cp:revision>
  <cp:lastPrinted>2021-08-27T01:27:00Z</cp:lastPrinted>
  <dcterms:created xsi:type="dcterms:W3CDTF">2021-09-01T01:28:00Z</dcterms:created>
  <dcterms:modified xsi:type="dcterms:W3CDTF">2021-09-01T05:34:00Z</dcterms:modified>
</cp:coreProperties>
</file>